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F457BB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1A8B3BC" w14:textId="77777777">
        <w:trPr>
          <w:trHeight w:val="1132"/>
        </w:trPr>
        <w:tc>
          <w:tcPr>
            <w:tcW w:w="10434" w:type="dxa"/>
            <w:shd w:val="clear" w:color="auto" w:fill="auto"/>
          </w:tcPr>
          <w:p w14:paraId="67A875AB" w14:textId="6FC3E88F" w:rsidR="00541CA3" w:rsidRDefault="005736CF"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3312A0F1" wp14:editId="61E38075">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44B71EE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02A42F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057C18B"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03FCA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0930818" w14:textId="77777777">
        <w:tc>
          <w:tcPr>
            <w:tcW w:w="9002" w:type="dxa"/>
            <w:shd w:val="clear" w:color="auto" w:fill="66CCFF"/>
          </w:tcPr>
          <w:p w14:paraId="240065D7"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E4FB46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944994">
              <w:rPr>
                <w:rFonts w:ascii="Arial" w:hAnsi="Arial" w:cs="Arial"/>
                <w:b/>
                <w:bCs/>
                <w:sz w:val="28"/>
                <w:szCs w:val="28"/>
              </w:rPr>
              <w:t xml:space="preserve"> MARCHE__________________</w:t>
            </w:r>
          </w:p>
        </w:tc>
        <w:tc>
          <w:tcPr>
            <w:tcW w:w="1275" w:type="dxa"/>
            <w:shd w:val="clear" w:color="auto" w:fill="66CCFF"/>
          </w:tcPr>
          <w:p w14:paraId="12C8E8AE" w14:textId="77777777" w:rsidR="009B1CD0" w:rsidRDefault="00E47798" w:rsidP="0083205E">
            <w:pPr>
              <w:pStyle w:val="Titre8"/>
              <w:tabs>
                <w:tab w:val="left" w:pos="851"/>
                <w:tab w:val="right" w:pos="9639"/>
              </w:tabs>
              <w:spacing w:before="120" w:after="120"/>
            </w:pPr>
            <w:r>
              <w:rPr>
                <w:caps/>
                <w:sz w:val="28"/>
                <w:szCs w:val="28"/>
              </w:rPr>
              <w:t>ATTRI1</w:t>
            </w:r>
          </w:p>
        </w:tc>
      </w:tr>
    </w:tbl>
    <w:p w14:paraId="63AA52FD" w14:textId="77777777" w:rsidR="009B1CD0" w:rsidRDefault="009B1CD0" w:rsidP="006C4338">
      <w:pPr>
        <w:tabs>
          <w:tab w:val="left" w:pos="851"/>
        </w:tabs>
      </w:pPr>
    </w:p>
    <w:p w14:paraId="183E9EB0"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55A7332" w14:textId="77777777" w:rsidR="00FE48C9" w:rsidRDefault="00FE48C9" w:rsidP="006C4338">
      <w:pPr>
        <w:pStyle w:val="Corpsdetexte31"/>
        <w:tabs>
          <w:tab w:val="left" w:pos="851"/>
        </w:tabs>
        <w:jc w:val="both"/>
        <w:rPr>
          <w:sz w:val="18"/>
          <w:szCs w:val="18"/>
        </w:rPr>
      </w:pPr>
    </w:p>
    <w:p w14:paraId="6A0213E9"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CC2CE2C" w14:textId="77777777" w:rsidR="00FE48C9" w:rsidRDefault="00FE48C9" w:rsidP="006C4338">
      <w:pPr>
        <w:pStyle w:val="Corpsdetexte31"/>
        <w:tabs>
          <w:tab w:val="left" w:pos="851"/>
        </w:tabs>
        <w:jc w:val="both"/>
        <w:rPr>
          <w:sz w:val="18"/>
          <w:szCs w:val="18"/>
        </w:rPr>
      </w:pPr>
    </w:p>
    <w:p w14:paraId="086C69D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22540AF" w14:textId="77777777" w:rsidR="00FE48C9" w:rsidRDefault="00FE48C9" w:rsidP="006C4338">
      <w:pPr>
        <w:pStyle w:val="Corpsdetexte31"/>
        <w:tabs>
          <w:tab w:val="left" w:pos="851"/>
        </w:tabs>
        <w:jc w:val="both"/>
        <w:rPr>
          <w:sz w:val="18"/>
          <w:szCs w:val="18"/>
        </w:rPr>
      </w:pPr>
    </w:p>
    <w:p w14:paraId="2A2F62C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6ED20AA" w14:textId="77777777" w:rsidR="00FE48C9" w:rsidRDefault="00FE48C9" w:rsidP="006F3DF9">
      <w:pPr>
        <w:pStyle w:val="Corpsdetexte31"/>
        <w:tabs>
          <w:tab w:val="left" w:pos="851"/>
        </w:tabs>
        <w:jc w:val="both"/>
        <w:rPr>
          <w:sz w:val="18"/>
          <w:szCs w:val="18"/>
        </w:rPr>
      </w:pPr>
    </w:p>
    <w:p w14:paraId="020B18B1"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EBEE662" w14:textId="77777777" w:rsidR="00FE48C9" w:rsidRDefault="00FE48C9" w:rsidP="005846FB">
      <w:pPr>
        <w:pStyle w:val="Corpsdetexte31"/>
        <w:tabs>
          <w:tab w:val="left" w:pos="851"/>
        </w:tabs>
        <w:jc w:val="both"/>
        <w:rPr>
          <w:sz w:val="18"/>
          <w:szCs w:val="18"/>
        </w:rPr>
      </w:pPr>
    </w:p>
    <w:p w14:paraId="7C99449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proofErr w:type="gramStart"/>
      <w:r w:rsidRPr="006142D9">
        <w:rPr>
          <w:rFonts w:ascii="Arial" w:hAnsi="Arial" w:cs="Arial"/>
          <w:i/>
          <w:sz w:val="18"/>
          <w:szCs w:val="18"/>
        </w:rPr>
        <w:t>accords</w:t>
      </w:r>
      <w:proofErr w:type="gramEnd"/>
      <w:r w:rsidRPr="006142D9">
        <w:rPr>
          <w:rFonts w:ascii="Arial" w:hAnsi="Arial" w:cs="Arial"/>
          <w:i/>
          <w:sz w:val="18"/>
          <w:szCs w:val="18"/>
        </w:rPr>
        <w:t>-cadres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EEA84D2" w14:textId="77777777" w:rsidR="004C5755" w:rsidRDefault="004C5755" w:rsidP="004C5755">
      <w:pPr>
        <w:jc w:val="both"/>
        <w:rPr>
          <w:rFonts w:ascii="Arial" w:hAnsi="Arial" w:cs="Arial"/>
          <w:i/>
          <w:sz w:val="18"/>
          <w:szCs w:val="18"/>
        </w:rPr>
      </w:pPr>
    </w:p>
    <w:p w14:paraId="25F625E9" w14:textId="77777777" w:rsidR="00557AA1" w:rsidRPr="001C7D87" w:rsidRDefault="00557AA1" w:rsidP="004C5755">
      <w:pPr>
        <w:jc w:val="both"/>
        <w:rPr>
          <w:rFonts w:ascii="Arial" w:hAnsi="Arial" w:cs="Arial"/>
          <w:i/>
          <w:sz w:val="18"/>
          <w:szCs w:val="18"/>
        </w:rPr>
      </w:pPr>
      <w:r w:rsidRPr="00557AA1">
        <w:rPr>
          <w:rFonts w:ascii="Tahoma" w:hAnsi="Tahoma" w:cs="Tahoma"/>
          <w:b/>
          <w:bCs/>
          <w:iCs/>
          <w:sz w:val="18"/>
          <w:szCs w:val="18"/>
          <w:highlight w:val="yellow"/>
        </w:rPr>
        <w:t>Champs jaunes : à compléter par le candidat</w:t>
      </w:r>
    </w:p>
    <w:p w14:paraId="6F19294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9CAAB21" w14:textId="77777777">
        <w:tc>
          <w:tcPr>
            <w:tcW w:w="10277" w:type="dxa"/>
            <w:shd w:val="clear" w:color="auto" w:fill="66CCFF"/>
          </w:tcPr>
          <w:p w14:paraId="33511CC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F13F5D7" w14:textId="77777777" w:rsidR="009B1CD0" w:rsidRDefault="009B1CD0" w:rsidP="006C4338">
      <w:pPr>
        <w:tabs>
          <w:tab w:val="left" w:pos="426"/>
          <w:tab w:val="left" w:pos="851"/>
        </w:tabs>
        <w:jc w:val="both"/>
      </w:pPr>
    </w:p>
    <w:p w14:paraId="3BCB25AD"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7C6AE80" w14:textId="77777777" w:rsidR="002D7740" w:rsidRPr="0064203F" w:rsidRDefault="002D7740" w:rsidP="0064203F">
      <w:pPr>
        <w:tabs>
          <w:tab w:val="left" w:pos="426"/>
          <w:tab w:val="left" w:pos="851"/>
        </w:tabs>
        <w:jc w:val="both"/>
        <w:rPr>
          <w:rFonts w:ascii="Arial" w:hAnsi="Arial" w:cs="Arial"/>
          <w:b/>
          <w:sz w:val="12"/>
          <w:szCs w:val="12"/>
        </w:rPr>
      </w:pPr>
    </w:p>
    <w:p w14:paraId="20C08157" w14:textId="24A4DC9A" w:rsidR="0064203F" w:rsidRPr="0064203F" w:rsidRDefault="0064203F" w:rsidP="0064203F">
      <w:pPr>
        <w:tabs>
          <w:tab w:val="left" w:pos="426"/>
          <w:tab w:val="left" w:pos="851"/>
        </w:tabs>
        <w:jc w:val="both"/>
        <w:rPr>
          <w:rFonts w:ascii="Arial" w:hAnsi="Arial" w:cs="Arial"/>
          <w:b/>
          <w:sz w:val="24"/>
          <w:szCs w:val="24"/>
        </w:rPr>
      </w:pPr>
      <w:r w:rsidRPr="00F73379">
        <w:rPr>
          <w:rFonts w:ascii="Arial" w:hAnsi="Arial" w:cs="Arial"/>
          <w:b/>
          <w:sz w:val="24"/>
          <w:szCs w:val="24"/>
        </w:rPr>
        <w:t>PPI-</w:t>
      </w:r>
      <w:r w:rsidR="001D3FD6">
        <w:rPr>
          <w:rFonts w:ascii="Arial" w:hAnsi="Arial" w:cs="Arial"/>
          <w:b/>
          <w:sz w:val="24"/>
          <w:szCs w:val="24"/>
        </w:rPr>
        <w:t>2024</w:t>
      </w:r>
      <w:r w:rsidRPr="00F73379">
        <w:rPr>
          <w:rFonts w:ascii="Arial" w:hAnsi="Arial" w:cs="Arial"/>
          <w:b/>
          <w:sz w:val="24"/>
          <w:szCs w:val="24"/>
        </w:rPr>
        <w:t>-</w:t>
      </w:r>
      <w:r w:rsidR="001D3FD6">
        <w:rPr>
          <w:rFonts w:ascii="Arial" w:hAnsi="Arial" w:cs="Arial"/>
          <w:b/>
          <w:sz w:val="24"/>
          <w:szCs w:val="24"/>
        </w:rPr>
        <w:t>892</w:t>
      </w:r>
      <w:r w:rsidRPr="00F73379">
        <w:rPr>
          <w:rFonts w:ascii="Arial" w:hAnsi="Arial" w:cs="Arial"/>
          <w:b/>
          <w:sz w:val="24"/>
          <w:szCs w:val="24"/>
        </w:rPr>
        <w:t>-</w:t>
      </w:r>
      <w:r w:rsidR="001D3FD6">
        <w:rPr>
          <w:rFonts w:ascii="Arial" w:hAnsi="Arial" w:cs="Arial"/>
          <w:b/>
          <w:sz w:val="24"/>
          <w:szCs w:val="24"/>
        </w:rPr>
        <w:t>CTT</w:t>
      </w:r>
    </w:p>
    <w:p w14:paraId="1B8279F6" w14:textId="77777777" w:rsidR="0064203F" w:rsidRPr="0064203F" w:rsidRDefault="0064203F" w:rsidP="002D7740">
      <w:pPr>
        <w:rPr>
          <w:rFonts w:ascii="Tahoma" w:hAnsi="Tahoma" w:cs="Tahoma"/>
          <w:b/>
          <w:bCs/>
          <w:sz w:val="12"/>
          <w:szCs w:val="12"/>
        </w:rPr>
      </w:pPr>
    </w:p>
    <w:p w14:paraId="13812DBE" w14:textId="77777777" w:rsidR="001D3FD6" w:rsidRPr="00A85075" w:rsidRDefault="001D3FD6" w:rsidP="001D3FD6">
      <w:pPr>
        <w:tabs>
          <w:tab w:val="left" w:pos="426"/>
          <w:tab w:val="left" w:pos="851"/>
        </w:tabs>
        <w:jc w:val="both"/>
        <w:rPr>
          <w:rFonts w:ascii="Arial" w:hAnsi="Arial" w:cs="Arial"/>
          <w:b/>
        </w:rPr>
      </w:pPr>
      <w:r>
        <w:rPr>
          <w:rFonts w:ascii="Arial" w:hAnsi="Arial" w:cs="Arial"/>
          <w:b/>
        </w:rPr>
        <w:t>2025DTA0129</w:t>
      </w:r>
      <w:r w:rsidRPr="00A85075">
        <w:rPr>
          <w:rFonts w:ascii="Arial" w:hAnsi="Arial" w:cs="Arial"/>
          <w:b/>
        </w:rPr>
        <w:t xml:space="preserve"> - CHU DE BREST </w:t>
      </w:r>
      <w:r>
        <w:rPr>
          <w:rFonts w:ascii="Arial" w:hAnsi="Arial" w:cs="Arial"/>
          <w:b/>
        </w:rPr>
        <w:t>–</w:t>
      </w:r>
      <w:r w:rsidRPr="00A85075">
        <w:rPr>
          <w:rFonts w:ascii="Arial" w:hAnsi="Arial" w:cs="Arial"/>
          <w:b/>
        </w:rPr>
        <w:t xml:space="preserve"> </w:t>
      </w:r>
      <w:r>
        <w:rPr>
          <w:rFonts w:ascii="Arial" w:hAnsi="Arial" w:cs="Arial"/>
          <w:b/>
        </w:rPr>
        <w:t>BOHARS CTT</w:t>
      </w:r>
      <w:r w:rsidRPr="00A85075">
        <w:rPr>
          <w:rFonts w:ascii="Arial" w:hAnsi="Arial" w:cs="Arial"/>
          <w:b/>
        </w:rPr>
        <w:t xml:space="preserve"> </w:t>
      </w:r>
    </w:p>
    <w:p w14:paraId="5DC481C0" w14:textId="77777777" w:rsidR="001D3FD6" w:rsidRPr="00A85075" w:rsidRDefault="001D3FD6" w:rsidP="001D3FD6">
      <w:pPr>
        <w:tabs>
          <w:tab w:val="left" w:pos="426"/>
          <w:tab w:val="left" w:pos="851"/>
        </w:tabs>
        <w:jc w:val="both"/>
        <w:rPr>
          <w:rFonts w:ascii="Arial" w:hAnsi="Arial" w:cs="Arial"/>
          <w:b/>
        </w:rPr>
      </w:pPr>
      <w:r w:rsidRPr="00A85075">
        <w:rPr>
          <w:rFonts w:ascii="Arial" w:hAnsi="Arial" w:cs="Arial"/>
          <w:b/>
        </w:rPr>
        <w:t>Marché public de maîtrise d’œuvre</w:t>
      </w:r>
    </w:p>
    <w:p w14:paraId="56B297A3" w14:textId="77777777" w:rsidR="001D3FD6" w:rsidRPr="00A85075" w:rsidRDefault="001D3FD6" w:rsidP="001D3FD6">
      <w:pPr>
        <w:tabs>
          <w:tab w:val="left" w:pos="426"/>
          <w:tab w:val="left" w:pos="851"/>
        </w:tabs>
        <w:jc w:val="both"/>
        <w:rPr>
          <w:rFonts w:ascii="Arial" w:hAnsi="Arial" w:cs="Arial"/>
          <w:b/>
        </w:rPr>
      </w:pPr>
      <w:r>
        <w:rPr>
          <w:rFonts w:ascii="Arial" w:hAnsi="Arial" w:cs="Arial"/>
          <w:b/>
        </w:rPr>
        <w:t xml:space="preserve">Renouvellement de la chaufferie du Centre de Traitement Textile du CHU de Brest </w:t>
      </w:r>
    </w:p>
    <w:p w14:paraId="41366295" w14:textId="77777777" w:rsidR="00E125FA" w:rsidRDefault="00E125FA" w:rsidP="00E125FA">
      <w:pPr>
        <w:tabs>
          <w:tab w:val="left" w:pos="426"/>
          <w:tab w:val="left" w:pos="851"/>
        </w:tabs>
        <w:jc w:val="both"/>
        <w:rPr>
          <w:rFonts w:ascii="Arial" w:hAnsi="Arial" w:cs="Arial"/>
        </w:rPr>
      </w:pPr>
    </w:p>
    <w:p w14:paraId="2C706B67"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FD5082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AA7F500" w14:textId="77777777" w:rsidR="009B1CD0" w:rsidRDefault="009B1CD0" w:rsidP="00934503">
      <w:pPr>
        <w:tabs>
          <w:tab w:val="left" w:pos="426"/>
          <w:tab w:val="left" w:pos="851"/>
        </w:tabs>
        <w:jc w:val="both"/>
        <w:rPr>
          <w:rFonts w:ascii="Arial" w:hAnsi="Arial" w:cs="Arial"/>
        </w:rPr>
      </w:pPr>
    </w:p>
    <w:p w14:paraId="786ED9A3" w14:textId="615933E3" w:rsidR="009B1CD0" w:rsidRPr="001D3FD6" w:rsidRDefault="0064203F" w:rsidP="006B5057">
      <w:pPr>
        <w:numPr>
          <w:ilvl w:val="0"/>
          <w:numId w:val="5"/>
        </w:numPr>
        <w:tabs>
          <w:tab w:val="left" w:pos="426"/>
          <w:tab w:val="left" w:pos="851"/>
        </w:tabs>
        <w:ind w:left="851"/>
        <w:jc w:val="both"/>
        <w:rPr>
          <w:rFonts w:ascii="Arial" w:hAnsi="Arial" w:cs="Arial"/>
          <w:b/>
        </w:rPr>
      </w:pPr>
      <w:r w:rsidRPr="001D3FD6">
        <w:rPr>
          <w:b/>
        </w:rPr>
        <w:fldChar w:fldCharType="begin">
          <w:ffData>
            <w:name w:val=""/>
            <w:enabled/>
            <w:calcOnExit w:val="0"/>
            <w:checkBox>
              <w:size w:val="20"/>
              <w:default w:val="1"/>
            </w:checkBox>
          </w:ffData>
        </w:fldChar>
      </w:r>
      <w:r w:rsidRPr="001D3FD6">
        <w:rPr>
          <w:b/>
        </w:rPr>
        <w:instrText xml:space="preserve"> FORMCHECKBOX </w:instrText>
      </w:r>
      <w:r w:rsidR="00EF2B34" w:rsidRPr="001D3FD6">
        <w:rPr>
          <w:b/>
        </w:rPr>
      </w:r>
      <w:r w:rsidR="00EF2B34" w:rsidRPr="001D3FD6">
        <w:rPr>
          <w:b/>
        </w:rPr>
        <w:fldChar w:fldCharType="separate"/>
      </w:r>
      <w:r w:rsidRPr="001D3FD6">
        <w:rPr>
          <w:b/>
        </w:rPr>
        <w:fldChar w:fldCharType="end"/>
      </w:r>
      <w:r w:rsidR="009B1CD0" w:rsidRPr="001D3FD6">
        <w:rPr>
          <w:b/>
        </w:rPr>
        <w:tab/>
      </w:r>
      <w:proofErr w:type="gramStart"/>
      <w:r w:rsidR="009B1CD0" w:rsidRPr="001D3FD6">
        <w:rPr>
          <w:b/>
        </w:rPr>
        <w:t>à</w:t>
      </w:r>
      <w:proofErr w:type="gramEnd"/>
      <w:r w:rsidR="009B1CD0" w:rsidRPr="001D3FD6">
        <w:rPr>
          <w:b/>
        </w:rPr>
        <w:t xml:space="preserve"> l’ensemble du marché </w:t>
      </w:r>
      <w:r w:rsidR="00FE48C9" w:rsidRPr="001D3FD6">
        <w:rPr>
          <w:b/>
        </w:rPr>
        <w:t xml:space="preserve">public </w:t>
      </w:r>
      <w:r w:rsidR="009B1CD0" w:rsidRPr="001D3FD6">
        <w:rPr>
          <w:b/>
          <w:i/>
          <w:iCs/>
          <w:sz w:val="18"/>
          <w:szCs w:val="18"/>
        </w:rPr>
        <w:t>(en cas de non allotissement)</w:t>
      </w:r>
      <w:r w:rsidR="00B87564" w:rsidRPr="001D3FD6">
        <w:rPr>
          <w:b/>
          <w:i/>
          <w:iCs/>
          <w:sz w:val="18"/>
          <w:szCs w:val="18"/>
        </w:rPr>
        <w:t> </w:t>
      </w:r>
      <w:r w:rsidR="00B87564" w:rsidRPr="001D3FD6">
        <w:rPr>
          <w:b/>
          <w:iCs/>
        </w:rPr>
        <w:t>;</w:t>
      </w:r>
    </w:p>
    <w:p w14:paraId="4FA03DD9" w14:textId="77777777" w:rsidR="009B1CD0" w:rsidRDefault="009B1CD0" w:rsidP="009B45B9">
      <w:pPr>
        <w:tabs>
          <w:tab w:val="left" w:pos="426"/>
          <w:tab w:val="left" w:pos="851"/>
        </w:tabs>
        <w:jc w:val="both"/>
        <w:rPr>
          <w:rFonts w:ascii="Arial" w:hAnsi="Arial" w:cs="Arial"/>
        </w:rPr>
      </w:pPr>
    </w:p>
    <w:p w14:paraId="2F5FBB65" w14:textId="139030A2" w:rsidR="009B1CD0" w:rsidRDefault="0064203F" w:rsidP="0064203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F2B34">
        <w:fldChar w:fldCharType="separate"/>
      </w:r>
      <w:r>
        <w:fldChar w:fldCharType="end"/>
      </w:r>
      <w:r w:rsidR="009B1CD0">
        <w:rPr>
          <w:rFonts w:ascii="Arial" w:hAnsi="Arial" w:cs="Arial"/>
        </w:rPr>
        <w:tab/>
      </w:r>
      <w:proofErr w:type="gramStart"/>
      <w:r w:rsidR="008C490E">
        <w:rPr>
          <w:rFonts w:ascii="Arial" w:hAnsi="Arial" w:cs="Arial"/>
        </w:rPr>
        <w:t>au</w:t>
      </w:r>
      <w:proofErr w:type="gramEnd"/>
      <w:r w:rsidR="008C490E">
        <w:rPr>
          <w:rFonts w:ascii="Arial" w:hAnsi="Arial" w:cs="Arial"/>
        </w:rPr>
        <w:t xml:space="preserve"> lot ou aux lots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8C490E">
        <w:rPr>
          <w:rFonts w:ascii="Arial" w:hAnsi="Arial" w:cs="Arial"/>
        </w:rPr>
        <w:t> :</w:t>
      </w:r>
    </w:p>
    <w:p w14:paraId="616FCB3C" w14:textId="77777777" w:rsidR="0064203F" w:rsidRDefault="0064203F" w:rsidP="0064203F">
      <w:pPr>
        <w:pStyle w:val="fcasegauche"/>
        <w:tabs>
          <w:tab w:val="left" w:pos="851"/>
        </w:tabs>
        <w:spacing w:after="0"/>
        <w:ind w:left="851" w:firstLine="0"/>
        <w:rPr>
          <w:rFonts w:ascii="Arial" w:hAnsi="Arial" w:cs="Arial"/>
        </w:rPr>
      </w:pPr>
    </w:p>
    <w:p w14:paraId="1DA6812F" w14:textId="77777777" w:rsidR="0064203F" w:rsidRPr="0064203F" w:rsidRDefault="0064203F" w:rsidP="0064203F">
      <w:pPr>
        <w:pStyle w:val="fcasegauche"/>
        <w:tabs>
          <w:tab w:val="left" w:pos="851"/>
        </w:tabs>
        <w:spacing w:after="0"/>
        <w:ind w:left="851" w:firstLine="0"/>
        <w:rPr>
          <w:rFonts w:ascii="Arial" w:hAnsi="Arial" w:cs="Arial"/>
        </w:rPr>
      </w:pPr>
    </w:p>
    <w:p w14:paraId="06A4E457" w14:textId="57B57014" w:rsidR="009B1CD0" w:rsidRPr="001D3FD6" w:rsidRDefault="0064203F" w:rsidP="006B5057">
      <w:pPr>
        <w:pStyle w:val="fcasegauche"/>
        <w:numPr>
          <w:ilvl w:val="0"/>
          <w:numId w:val="5"/>
        </w:numPr>
        <w:tabs>
          <w:tab w:val="left" w:pos="851"/>
        </w:tabs>
        <w:spacing w:after="0"/>
        <w:ind w:left="851"/>
        <w:rPr>
          <w:rFonts w:ascii="Arial" w:hAnsi="Arial" w:cs="Arial"/>
          <w:b/>
        </w:rPr>
      </w:pPr>
      <w:r w:rsidRPr="001D3FD6">
        <w:rPr>
          <w:b/>
        </w:rPr>
        <w:fldChar w:fldCharType="begin">
          <w:ffData>
            <w:name w:val=""/>
            <w:enabled/>
            <w:calcOnExit w:val="0"/>
            <w:checkBox>
              <w:size w:val="20"/>
              <w:default w:val="1"/>
            </w:checkBox>
          </w:ffData>
        </w:fldChar>
      </w:r>
      <w:r w:rsidRPr="001D3FD6">
        <w:rPr>
          <w:b/>
        </w:rPr>
        <w:instrText xml:space="preserve"> FORMCHECKBOX </w:instrText>
      </w:r>
      <w:r w:rsidR="00EF2B34" w:rsidRPr="001D3FD6">
        <w:rPr>
          <w:b/>
        </w:rPr>
      </w:r>
      <w:r w:rsidR="00EF2B34" w:rsidRPr="001D3FD6">
        <w:rPr>
          <w:b/>
        </w:rPr>
        <w:fldChar w:fldCharType="separate"/>
      </w:r>
      <w:r w:rsidRPr="001D3FD6">
        <w:rPr>
          <w:b/>
        </w:rPr>
        <w:fldChar w:fldCharType="end"/>
      </w:r>
      <w:r w:rsidR="009B1CD0" w:rsidRPr="001D3FD6">
        <w:rPr>
          <w:rFonts w:ascii="Arial" w:hAnsi="Arial" w:cs="Arial"/>
          <w:b/>
        </w:rPr>
        <w:tab/>
      </w:r>
      <w:proofErr w:type="gramStart"/>
      <w:r w:rsidR="009B1CD0" w:rsidRPr="001D3FD6">
        <w:rPr>
          <w:rFonts w:ascii="Arial" w:hAnsi="Arial" w:cs="Arial"/>
          <w:b/>
        </w:rPr>
        <w:t>à</w:t>
      </w:r>
      <w:proofErr w:type="gramEnd"/>
      <w:r w:rsidR="009B1CD0" w:rsidRPr="001D3FD6">
        <w:rPr>
          <w:rFonts w:ascii="Arial" w:hAnsi="Arial" w:cs="Arial"/>
          <w:b/>
        </w:rPr>
        <w:t xml:space="preserve"> l’offre de base</w:t>
      </w:r>
      <w:r w:rsidR="004C5755" w:rsidRPr="001D3FD6">
        <w:rPr>
          <w:rFonts w:ascii="Arial" w:hAnsi="Arial" w:cs="Arial"/>
          <w:b/>
        </w:rPr>
        <w:t> ;</w:t>
      </w:r>
    </w:p>
    <w:p w14:paraId="7ED89E7D" w14:textId="77777777" w:rsidR="009B1CD0" w:rsidRPr="0064203F" w:rsidRDefault="009B1CD0" w:rsidP="005846FB">
      <w:pPr>
        <w:pStyle w:val="fcasegauche"/>
        <w:tabs>
          <w:tab w:val="left" w:pos="851"/>
        </w:tabs>
        <w:spacing w:after="0"/>
        <w:rPr>
          <w:rFonts w:ascii="Arial" w:hAnsi="Arial" w:cs="Arial"/>
        </w:rPr>
      </w:pPr>
    </w:p>
    <w:p w14:paraId="57452D26" w14:textId="77777777" w:rsidR="006B5057" w:rsidRDefault="00F9766B" w:rsidP="009B70A8">
      <w:pPr>
        <w:pStyle w:val="fcasegauche"/>
        <w:tabs>
          <w:tab w:val="left" w:pos="851"/>
        </w:tabs>
        <w:spacing w:after="0"/>
        <w:ind w:left="851" w:firstLine="0"/>
        <w:rPr>
          <w:rFonts w:ascii="Arial" w:hAnsi="Arial" w:cs="Arial"/>
        </w:rPr>
      </w:pPr>
      <w:r w:rsidRPr="0064203F">
        <w:fldChar w:fldCharType="begin">
          <w:ffData>
            <w:name w:val=""/>
            <w:enabled/>
            <w:calcOnExit w:val="0"/>
            <w:checkBox>
              <w:size w:val="20"/>
              <w:default w:val="0"/>
            </w:checkBox>
          </w:ffData>
        </w:fldChar>
      </w:r>
      <w:r w:rsidR="007D7A65" w:rsidRPr="0064203F">
        <w:instrText xml:space="preserve"> FORMCHECKBOX </w:instrText>
      </w:r>
      <w:r w:rsidR="00EF2B34">
        <w:fldChar w:fldCharType="separate"/>
      </w:r>
      <w:r w:rsidRPr="0064203F">
        <w:fldChar w:fldCharType="end"/>
      </w:r>
      <w:r w:rsidR="009B1CD0" w:rsidRPr="0064203F">
        <w:rPr>
          <w:rFonts w:ascii="Arial" w:hAnsi="Arial" w:cs="Arial"/>
        </w:rPr>
        <w:tab/>
      </w:r>
      <w:proofErr w:type="gramStart"/>
      <w:r w:rsidR="009B1CD0" w:rsidRPr="0064203F">
        <w:rPr>
          <w:rFonts w:ascii="Arial" w:hAnsi="Arial" w:cs="Arial"/>
        </w:rPr>
        <w:t>à</w:t>
      </w:r>
      <w:proofErr w:type="gramEnd"/>
      <w:r w:rsidR="009B1CD0" w:rsidRPr="0064203F">
        <w:rPr>
          <w:rFonts w:ascii="Arial" w:hAnsi="Arial" w:cs="Arial"/>
        </w:rPr>
        <w:t xml:space="preserve"> la variante suivante :</w:t>
      </w:r>
      <w:r w:rsidR="009B1CD0">
        <w:rPr>
          <w:rFonts w:ascii="Arial" w:hAnsi="Arial" w:cs="Arial"/>
        </w:rPr>
        <w:t xml:space="preserve"> </w:t>
      </w:r>
    </w:p>
    <w:p w14:paraId="13E201DE" w14:textId="77777777" w:rsidR="006B5057" w:rsidRDefault="006B5057" w:rsidP="00E125FA">
      <w:pPr>
        <w:pStyle w:val="fcasegauche"/>
        <w:tabs>
          <w:tab w:val="left" w:pos="851"/>
        </w:tabs>
        <w:spacing w:after="0"/>
        <w:ind w:left="0" w:firstLine="0"/>
        <w:rPr>
          <w:rFonts w:ascii="Arial" w:hAnsi="Arial" w:cs="Arial"/>
        </w:rPr>
      </w:pPr>
    </w:p>
    <w:p w14:paraId="041980D3" w14:textId="77777777" w:rsidR="0064203F" w:rsidRDefault="0064203F" w:rsidP="005846FB">
      <w:pPr>
        <w:pStyle w:val="fcasegauche"/>
        <w:tabs>
          <w:tab w:val="left" w:pos="851"/>
        </w:tabs>
        <w:spacing w:after="0"/>
        <w:rPr>
          <w:rFonts w:ascii="Arial" w:hAnsi="Arial" w:cs="Arial"/>
        </w:rPr>
      </w:pPr>
    </w:p>
    <w:p w14:paraId="606E6D2D" w14:textId="77777777" w:rsidR="006B5057" w:rsidRDefault="00F9766B"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rsidR="006B5057">
        <w:instrText xml:space="preserve"> FORMCHECKBOX </w:instrText>
      </w:r>
      <w:r w:rsidR="00EF2B34">
        <w:fldChar w:fldCharType="separate"/>
      </w:r>
      <w:r>
        <w:fldChar w:fldCharType="end"/>
      </w:r>
      <w:r w:rsidR="006B5057">
        <w:rPr>
          <w:rFonts w:ascii="Arial" w:hAnsi="Arial" w:cs="Arial"/>
        </w:rPr>
        <w:tab/>
      </w:r>
      <w:proofErr w:type="gramStart"/>
      <w:r w:rsidR="006B5057">
        <w:rPr>
          <w:rFonts w:ascii="Arial" w:hAnsi="Arial" w:cs="Arial"/>
        </w:rPr>
        <w:t>avec</w:t>
      </w:r>
      <w:proofErr w:type="gramEnd"/>
      <w:r w:rsidR="006B5057">
        <w:rPr>
          <w:rFonts w:ascii="Arial" w:hAnsi="Arial" w:cs="Arial"/>
        </w:rPr>
        <w:t xml:space="preserve"> les prestations supplémentaires suivantes : </w:t>
      </w:r>
    </w:p>
    <w:p w14:paraId="075F34C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E67650" w14:textId="77777777">
        <w:tc>
          <w:tcPr>
            <w:tcW w:w="10277" w:type="dxa"/>
            <w:shd w:val="clear" w:color="auto" w:fill="66CCFF"/>
          </w:tcPr>
          <w:p w14:paraId="6A78C9E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255BB45" w14:textId="77777777" w:rsidR="009B1CD0" w:rsidRDefault="009B1CD0" w:rsidP="006C4338">
      <w:pPr>
        <w:tabs>
          <w:tab w:val="left" w:pos="851"/>
        </w:tabs>
      </w:pPr>
    </w:p>
    <w:p w14:paraId="6DFE289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A6849F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DE9DD80" w14:textId="77777777" w:rsidR="009B1CD0" w:rsidRDefault="009B1CD0" w:rsidP="005846FB">
      <w:pPr>
        <w:tabs>
          <w:tab w:val="left" w:pos="851"/>
        </w:tabs>
        <w:rPr>
          <w:rFonts w:ascii="Arial" w:hAnsi="Arial" w:cs="Arial"/>
        </w:rPr>
      </w:pPr>
    </w:p>
    <w:p w14:paraId="2FE33265"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A111DB1" w14:textId="456536E3" w:rsidR="009B1CD0" w:rsidRPr="008C490E" w:rsidRDefault="00F9766B" w:rsidP="005846FB">
      <w:pPr>
        <w:tabs>
          <w:tab w:val="left" w:pos="851"/>
        </w:tabs>
        <w:spacing w:before="120"/>
        <w:ind w:left="1135" w:hanging="284"/>
        <w:jc w:val="both"/>
      </w:pPr>
      <w:r>
        <w:fldChar w:fldCharType="begin">
          <w:ffData>
            <w:name w:val=""/>
            <w:enabled/>
            <w:calcOnExit w:val="0"/>
            <w:checkBox>
              <w:size w:val="20"/>
              <w:default w:val="1"/>
            </w:checkBox>
          </w:ffData>
        </w:fldChar>
      </w:r>
      <w:r w:rsidR="008C490E">
        <w:instrText xml:space="preserve"> FORMCHECKBOX </w:instrText>
      </w:r>
      <w:r w:rsidR="00EF2B34">
        <w:fldChar w:fldCharType="separate"/>
      </w:r>
      <w:r>
        <w:fldChar w:fldCharType="end"/>
      </w:r>
      <w:r w:rsidR="009B1CD0" w:rsidRPr="008C490E">
        <w:rPr>
          <w:rFonts w:ascii="Arial" w:hAnsi="Arial" w:cs="Arial"/>
        </w:rPr>
        <w:t xml:space="preserve"> CCAP n</w:t>
      </w:r>
      <w:r w:rsidR="009B70A8">
        <w:rPr>
          <w:rFonts w:ascii="Arial" w:hAnsi="Arial" w:cs="Arial"/>
        </w:rPr>
        <w:t>°</w:t>
      </w:r>
      <w:r w:rsidR="0064203F">
        <w:rPr>
          <w:rFonts w:ascii="Arial" w:hAnsi="Arial" w:cs="Arial"/>
        </w:rPr>
        <w:t>202</w:t>
      </w:r>
      <w:r w:rsidR="00F73379">
        <w:rPr>
          <w:rFonts w:ascii="Arial" w:hAnsi="Arial" w:cs="Arial"/>
        </w:rPr>
        <w:t>5DTA012</w:t>
      </w:r>
      <w:r w:rsidR="001D3FD6">
        <w:rPr>
          <w:rFonts w:ascii="Arial" w:hAnsi="Arial" w:cs="Arial"/>
        </w:rPr>
        <w:t>9</w:t>
      </w:r>
      <w:r w:rsidR="008C490E">
        <w:rPr>
          <w:rFonts w:ascii="Arial" w:hAnsi="Arial" w:cs="Arial"/>
        </w:rPr>
        <w:t> ;</w:t>
      </w:r>
    </w:p>
    <w:p w14:paraId="3DACD057" w14:textId="1F526537" w:rsidR="009B1CD0" w:rsidRDefault="00F9766B"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8C490E">
        <w:instrText xml:space="preserve"> FORMCHECKBOX </w:instrText>
      </w:r>
      <w:r w:rsidR="00EF2B34">
        <w:fldChar w:fldCharType="separate"/>
      </w:r>
      <w:r>
        <w:fldChar w:fldCharType="end"/>
      </w:r>
      <w:r w:rsidR="0064203F">
        <w:rPr>
          <w:rFonts w:ascii="Arial" w:hAnsi="Arial" w:cs="Arial"/>
        </w:rPr>
        <w:t xml:space="preserve"> </w:t>
      </w:r>
      <w:r w:rsidR="002D7740" w:rsidRPr="00655D2F">
        <w:rPr>
          <w:rFonts w:ascii="Arial" w:hAnsi="Arial" w:cs="Arial"/>
        </w:rPr>
        <w:t>Cahier des Clauses A</w:t>
      </w:r>
      <w:r w:rsidR="002D7740">
        <w:rPr>
          <w:rFonts w:ascii="Arial" w:hAnsi="Arial" w:cs="Arial"/>
        </w:rPr>
        <w:t xml:space="preserve">dministratives Générales (CCAG) </w:t>
      </w:r>
      <w:r w:rsidR="002D7740" w:rsidRPr="00655D2F">
        <w:rPr>
          <w:rFonts w:ascii="Arial" w:hAnsi="Arial" w:cs="Arial"/>
        </w:rPr>
        <w:t xml:space="preserve">applicables aux marchés publics de </w:t>
      </w:r>
      <w:r w:rsidR="0064203F">
        <w:t xml:space="preserve">maîtrise </w:t>
      </w:r>
      <w:proofErr w:type="gramStart"/>
      <w:r w:rsidR="0064203F">
        <w:rPr>
          <w:rFonts w:ascii="Arial" w:hAnsi="Arial" w:cs="Arial"/>
        </w:rPr>
        <w:t xml:space="preserve">d’œuvre </w:t>
      </w:r>
      <w:r w:rsidR="002D7740" w:rsidRPr="00655D2F">
        <w:rPr>
          <w:rFonts w:ascii="Arial" w:hAnsi="Arial" w:cs="Arial"/>
        </w:rPr>
        <w:t xml:space="preserve"> (</w:t>
      </w:r>
      <w:proofErr w:type="gramEnd"/>
      <w:r w:rsidR="0064203F">
        <w:t xml:space="preserve">Arrêté du 30 mars 2021 </w:t>
      </w:r>
      <w:r w:rsidR="002D7740" w:rsidRPr="00655D2F">
        <w:rPr>
          <w:rFonts w:ascii="Arial" w:hAnsi="Arial" w:cs="Arial"/>
        </w:rPr>
        <w:t xml:space="preserve">NOR : </w:t>
      </w:r>
      <w:r w:rsidR="0064203F">
        <w:t>ECOM2106877A</w:t>
      </w:r>
      <w:r w:rsidR="002D7740" w:rsidRPr="00655D2F">
        <w:rPr>
          <w:rFonts w:ascii="Arial" w:hAnsi="Arial" w:cs="Arial"/>
        </w:rPr>
        <w:t>)</w:t>
      </w:r>
      <w:r w:rsidR="002D7740">
        <w:rPr>
          <w:rFonts w:ascii="Arial" w:hAnsi="Arial" w:cs="Arial"/>
        </w:rPr>
        <w:t>.</w:t>
      </w:r>
    </w:p>
    <w:p w14:paraId="29C1668F" w14:textId="5A484B25" w:rsidR="009B1CD0" w:rsidRPr="008C490E" w:rsidRDefault="00F9766B" w:rsidP="0061068C">
      <w:pPr>
        <w:tabs>
          <w:tab w:val="left" w:pos="851"/>
        </w:tabs>
        <w:spacing w:before="120"/>
        <w:ind w:left="1135" w:hanging="284"/>
        <w:jc w:val="both"/>
      </w:pPr>
      <w:r>
        <w:fldChar w:fldCharType="begin">
          <w:ffData>
            <w:name w:val=""/>
            <w:enabled/>
            <w:calcOnExit w:val="0"/>
            <w:checkBox>
              <w:size w:val="20"/>
              <w:default w:val="1"/>
            </w:checkBox>
          </w:ffData>
        </w:fldChar>
      </w:r>
      <w:r w:rsidR="008C490E">
        <w:instrText xml:space="preserve"> FORMCHECKBOX </w:instrText>
      </w:r>
      <w:r w:rsidR="00EF2B34">
        <w:fldChar w:fldCharType="separate"/>
      </w:r>
      <w:r>
        <w:fldChar w:fldCharType="end"/>
      </w:r>
      <w:r w:rsidR="009B1CD0" w:rsidRPr="008C490E">
        <w:rPr>
          <w:rFonts w:ascii="Arial" w:hAnsi="Arial" w:cs="Arial"/>
        </w:rPr>
        <w:t xml:space="preserve"> CCTP n</w:t>
      </w:r>
      <w:r w:rsidR="008C490E" w:rsidRPr="008C490E">
        <w:rPr>
          <w:rFonts w:ascii="Arial" w:hAnsi="Arial" w:cs="Arial"/>
        </w:rPr>
        <w:t>°</w:t>
      </w:r>
      <w:r w:rsidR="00E125FA">
        <w:rPr>
          <w:rFonts w:ascii="Arial" w:hAnsi="Arial" w:cs="Arial"/>
        </w:rPr>
        <w:t>202</w:t>
      </w:r>
      <w:r w:rsidR="00F73379">
        <w:rPr>
          <w:rFonts w:ascii="Arial" w:hAnsi="Arial" w:cs="Arial"/>
        </w:rPr>
        <w:t>5DTA012</w:t>
      </w:r>
      <w:r w:rsidR="001D3FD6">
        <w:rPr>
          <w:rFonts w:ascii="Arial" w:hAnsi="Arial" w:cs="Arial"/>
        </w:rPr>
        <w:t>9</w:t>
      </w:r>
      <w:r w:rsidR="008C490E">
        <w:rPr>
          <w:rFonts w:ascii="Arial" w:hAnsi="Arial" w:cs="Arial"/>
        </w:rPr>
        <w:t>;</w:t>
      </w:r>
    </w:p>
    <w:p w14:paraId="7B884454" w14:textId="3C75F9FD" w:rsidR="009B1CD0" w:rsidRDefault="00F9766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8C490E">
        <w:instrText xml:space="preserve"> FORMCHECKBOX </w:instrText>
      </w:r>
      <w:r w:rsidR="00EF2B34">
        <w:fldChar w:fldCharType="separate"/>
      </w:r>
      <w:r>
        <w:fldChar w:fldCharType="end"/>
      </w:r>
      <w:r w:rsidR="009B1CD0">
        <w:rPr>
          <w:rFonts w:ascii="Arial" w:hAnsi="Arial" w:cs="Arial"/>
        </w:rPr>
        <w:t xml:space="preserve"> Autres</w:t>
      </w:r>
      <w:r w:rsidR="008C490E">
        <w:rPr>
          <w:rFonts w:ascii="Arial" w:hAnsi="Arial" w:cs="Arial"/>
        </w:rPr>
        <w:t> : tout autre document de la consultation n°</w:t>
      </w:r>
      <w:r w:rsidR="00E125FA">
        <w:rPr>
          <w:rFonts w:ascii="Arial" w:hAnsi="Arial" w:cs="Arial"/>
        </w:rPr>
        <w:t>202</w:t>
      </w:r>
      <w:r w:rsidR="00F73379">
        <w:rPr>
          <w:rFonts w:ascii="Arial" w:hAnsi="Arial" w:cs="Arial"/>
        </w:rPr>
        <w:t>5DTA012</w:t>
      </w:r>
      <w:r w:rsidR="001D3FD6">
        <w:rPr>
          <w:rFonts w:ascii="Arial" w:hAnsi="Arial" w:cs="Arial"/>
        </w:rPr>
        <w:t>9</w:t>
      </w:r>
      <w:r w:rsidR="008C490E">
        <w:rPr>
          <w:rFonts w:ascii="Arial" w:hAnsi="Arial" w:cs="Arial"/>
        </w:rPr>
        <w:t>.</w:t>
      </w:r>
    </w:p>
    <w:p w14:paraId="35B23630" w14:textId="77777777" w:rsidR="009B1CD0" w:rsidRDefault="009B1CD0" w:rsidP="00710FD6">
      <w:pPr>
        <w:tabs>
          <w:tab w:val="left" w:pos="851"/>
        </w:tabs>
        <w:jc w:val="both"/>
        <w:rPr>
          <w:rFonts w:ascii="Arial" w:hAnsi="Arial" w:cs="Arial"/>
        </w:rPr>
      </w:pPr>
    </w:p>
    <w:p w14:paraId="10D5AA0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E8992B" w14:textId="77777777" w:rsidR="009B1CD0" w:rsidRDefault="009B1CD0" w:rsidP="0083205E">
      <w:pPr>
        <w:tabs>
          <w:tab w:val="left" w:pos="851"/>
        </w:tabs>
        <w:jc w:val="both"/>
        <w:rPr>
          <w:rFonts w:ascii="Arial" w:hAnsi="Arial" w:cs="Arial"/>
        </w:rPr>
      </w:pPr>
    </w:p>
    <w:p w14:paraId="49490387" w14:textId="77777777" w:rsidR="009B1CD0" w:rsidRDefault="00F9766B" w:rsidP="006B5057">
      <w:pPr>
        <w:tabs>
          <w:tab w:val="left" w:pos="851"/>
        </w:tabs>
        <w:ind w:left="851"/>
        <w:jc w:val="both"/>
        <w:rPr>
          <w:rFonts w:ascii="Arial" w:hAnsi="Arial" w:cs="Arial"/>
        </w:rPr>
      </w:pPr>
      <w:r w:rsidRPr="008C490E">
        <w:rPr>
          <w:highlight w:val="yellow"/>
        </w:rPr>
        <w:fldChar w:fldCharType="begin">
          <w:ffData>
            <w:name w:val=""/>
            <w:enabled/>
            <w:calcOnExit w:val="0"/>
            <w:checkBox>
              <w:size w:val="20"/>
              <w:default w:val="0"/>
            </w:checkBox>
          </w:ffData>
        </w:fldChar>
      </w:r>
      <w:r w:rsidR="007D7A65" w:rsidRPr="008C490E">
        <w:rPr>
          <w:highlight w:val="yellow"/>
        </w:rPr>
        <w:instrText xml:space="preserve"> FORMCHECKBOX </w:instrText>
      </w:r>
      <w:r w:rsidR="00EF2B34">
        <w:rPr>
          <w:highlight w:val="yellow"/>
        </w:rPr>
      </w:r>
      <w:r w:rsidR="00EF2B34">
        <w:rPr>
          <w:highlight w:val="yellow"/>
        </w:rPr>
        <w:fldChar w:fldCharType="separate"/>
      </w:r>
      <w:r w:rsidRPr="008C490E">
        <w:rPr>
          <w:highlight w:val="yellow"/>
        </w:rPr>
        <w:fldChar w:fldCharType="end"/>
      </w:r>
      <w:r w:rsidR="009B1CD0" w:rsidRPr="008C490E">
        <w:rPr>
          <w:rFonts w:ascii="Arial" w:hAnsi="Arial" w:cs="Arial"/>
          <w:highlight w:val="yellow"/>
        </w:rPr>
        <w:t xml:space="preserve"> </w:t>
      </w:r>
      <w:proofErr w:type="gramStart"/>
      <w:r w:rsidR="00D90A00" w:rsidRPr="008C490E">
        <w:rPr>
          <w:rFonts w:ascii="Arial" w:hAnsi="Arial" w:cs="Arial"/>
          <w:highlight w:val="yellow"/>
        </w:rPr>
        <w:t>le</w:t>
      </w:r>
      <w:proofErr w:type="gramEnd"/>
      <w:r w:rsidR="00D90A00" w:rsidRPr="008C490E">
        <w:rPr>
          <w:rFonts w:ascii="Arial" w:hAnsi="Arial" w:cs="Arial"/>
          <w:highlight w:val="yellow"/>
        </w:rPr>
        <w:t xml:space="preserve"> </w:t>
      </w:r>
      <w:r w:rsidR="009B1CD0" w:rsidRPr="008C490E">
        <w:rPr>
          <w:rFonts w:ascii="Arial" w:hAnsi="Arial" w:cs="Arial"/>
          <w:highlight w:val="yellow"/>
        </w:rPr>
        <w:t>signataire</w:t>
      </w:r>
    </w:p>
    <w:p w14:paraId="11192418" w14:textId="77777777" w:rsidR="009B1CD0" w:rsidRDefault="009B1CD0" w:rsidP="0083205E">
      <w:pPr>
        <w:tabs>
          <w:tab w:val="left" w:pos="851"/>
        </w:tabs>
        <w:jc w:val="both"/>
        <w:rPr>
          <w:rFonts w:ascii="Arial" w:hAnsi="Arial" w:cs="Arial"/>
        </w:rPr>
      </w:pPr>
    </w:p>
    <w:p w14:paraId="0C8A5C3A" w14:textId="77777777" w:rsidR="009B1CD0" w:rsidRDefault="00F9766B" w:rsidP="0083205E">
      <w:pPr>
        <w:tabs>
          <w:tab w:val="left" w:pos="851"/>
        </w:tabs>
        <w:spacing w:before="120"/>
        <w:ind w:left="1701"/>
        <w:jc w:val="both"/>
        <w:rPr>
          <w:rFonts w:ascii="Arial" w:hAnsi="Arial" w:cs="Arial"/>
          <w:i/>
          <w:sz w:val="18"/>
          <w:szCs w:val="18"/>
        </w:rPr>
      </w:pPr>
      <w:r w:rsidRPr="008C490E">
        <w:rPr>
          <w:highlight w:val="yellow"/>
        </w:rPr>
        <w:fldChar w:fldCharType="begin">
          <w:ffData>
            <w:name w:val=""/>
            <w:enabled/>
            <w:calcOnExit w:val="0"/>
            <w:checkBox>
              <w:size w:val="20"/>
              <w:default w:val="0"/>
            </w:checkBox>
          </w:ffData>
        </w:fldChar>
      </w:r>
      <w:r w:rsidR="007D7A65" w:rsidRPr="008C490E">
        <w:rPr>
          <w:highlight w:val="yellow"/>
        </w:rPr>
        <w:instrText xml:space="preserve"> FORMCHECKBOX </w:instrText>
      </w:r>
      <w:r w:rsidR="00EF2B34">
        <w:rPr>
          <w:highlight w:val="yellow"/>
        </w:rPr>
      </w:r>
      <w:r w:rsidR="00EF2B34">
        <w:rPr>
          <w:highlight w:val="yellow"/>
        </w:rPr>
        <w:fldChar w:fldCharType="separate"/>
      </w:r>
      <w:r w:rsidRPr="008C490E">
        <w:rPr>
          <w:highlight w:val="yellow"/>
        </w:rPr>
        <w:fldChar w:fldCharType="end"/>
      </w:r>
      <w:r w:rsidR="009B1CD0" w:rsidRPr="008C490E">
        <w:rPr>
          <w:rFonts w:ascii="Arial" w:hAnsi="Arial" w:cs="Arial"/>
          <w:highlight w:val="yellow"/>
        </w:rPr>
        <w:t xml:space="preserve"> </w:t>
      </w:r>
      <w:proofErr w:type="gramStart"/>
      <w:r w:rsidR="009B1CD0" w:rsidRPr="008C490E">
        <w:rPr>
          <w:rFonts w:ascii="Arial" w:hAnsi="Arial" w:cs="Arial"/>
          <w:highlight w:val="yellow"/>
        </w:rPr>
        <w:t>s’engage</w:t>
      </w:r>
      <w:proofErr w:type="gramEnd"/>
      <w:r w:rsidR="009B1CD0" w:rsidRPr="008C490E">
        <w:rPr>
          <w:rFonts w:ascii="Arial" w:hAnsi="Arial" w:cs="Arial"/>
          <w:highlight w:val="yellow"/>
        </w:rPr>
        <w:t>, sur la base de son offre et pour son propre compte ;</w:t>
      </w:r>
    </w:p>
    <w:p w14:paraId="3300D6B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23911ED" w14:textId="77777777" w:rsidR="009B1CD0" w:rsidRDefault="009B1CD0" w:rsidP="00CD46CC">
      <w:pPr>
        <w:tabs>
          <w:tab w:val="left" w:pos="851"/>
        </w:tabs>
        <w:jc w:val="both"/>
        <w:rPr>
          <w:rFonts w:ascii="Arial" w:hAnsi="Arial" w:cs="Arial"/>
        </w:rPr>
      </w:pPr>
    </w:p>
    <w:p w14:paraId="227191D5" w14:textId="77777777" w:rsidR="009B1CD0" w:rsidRDefault="009B1CD0" w:rsidP="009B45B9">
      <w:pPr>
        <w:tabs>
          <w:tab w:val="left" w:pos="851"/>
        </w:tabs>
        <w:jc w:val="both"/>
        <w:rPr>
          <w:rFonts w:ascii="Arial" w:hAnsi="Arial" w:cs="Arial"/>
        </w:rPr>
      </w:pPr>
    </w:p>
    <w:p w14:paraId="79F45EF5" w14:textId="77777777" w:rsidR="009B1CD0" w:rsidRDefault="009B1CD0" w:rsidP="009B45B9">
      <w:pPr>
        <w:tabs>
          <w:tab w:val="left" w:pos="851"/>
        </w:tabs>
        <w:jc w:val="both"/>
        <w:rPr>
          <w:rFonts w:ascii="Arial" w:hAnsi="Arial" w:cs="Arial"/>
        </w:rPr>
      </w:pPr>
    </w:p>
    <w:p w14:paraId="2EEBE141" w14:textId="77777777" w:rsidR="009B1CD0" w:rsidRDefault="00F9766B" w:rsidP="009B45B9">
      <w:pPr>
        <w:tabs>
          <w:tab w:val="left" w:pos="851"/>
        </w:tabs>
        <w:ind w:left="1701"/>
        <w:jc w:val="both"/>
        <w:rPr>
          <w:rFonts w:ascii="Arial" w:hAnsi="Arial" w:cs="Arial"/>
          <w:i/>
          <w:sz w:val="18"/>
          <w:szCs w:val="18"/>
        </w:rPr>
      </w:pPr>
      <w:r w:rsidRPr="008C490E">
        <w:rPr>
          <w:highlight w:val="yellow"/>
        </w:rPr>
        <w:fldChar w:fldCharType="begin">
          <w:ffData>
            <w:name w:val=""/>
            <w:enabled/>
            <w:calcOnExit w:val="0"/>
            <w:checkBox>
              <w:size w:val="20"/>
              <w:default w:val="0"/>
            </w:checkBox>
          </w:ffData>
        </w:fldChar>
      </w:r>
      <w:r w:rsidR="007D7A65" w:rsidRPr="008C490E">
        <w:rPr>
          <w:highlight w:val="yellow"/>
        </w:rPr>
        <w:instrText xml:space="preserve"> FORMCHECKBOX </w:instrText>
      </w:r>
      <w:r w:rsidR="00EF2B34">
        <w:rPr>
          <w:highlight w:val="yellow"/>
        </w:rPr>
      </w:r>
      <w:r w:rsidR="00EF2B34">
        <w:rPr>
          <w:highlight w:val="yellow"/>
        </w:rPr>
        <w:fldChar w:fldCharType="separate"/>
      </w:r>
      <w:r w:rsidRPr="008C490E">
        <w:rPr>
          <w:highlight w:val="yellow"/>
        </w:rPr>
        <w:fldChar w:fldCharType="end"/>
      </w:r>
      <w:r w:rsidR="009B1CD0" w:rsidRPr="008C490E">
        <w:rPr>
          <w:rFonts w:ascii="Arial" w:hAnsi="Arial" w:cs="Arial"/>
          <w:highlight w:val="yellow"/>
        </w:rPr>
        <w:t xml:space="preserve"> </w:t>
      </w:r>
      <w:proofErr w:type="gramStart"/>
      <w:r w:rsidR="009B1CD0" w:rsidRPr="008C490E">
        <w:rPr>
          <w:rFonts w:ascii="Arial" w:hAnsi="Arial" w:cs="Arial"/>
          <w:highlight w:val="yellow"/>
        </w:rPr>
        <w:t>engage</w:t>
      </w:r>
      <w:proofErr w:type="gramEnd"/>
      <w:r w:rsidR="009B1CD0" w:rsidRPr="008C490E">
        <w:rPr>
          <w:rFonts w:ascii="Arial" w:hAnsi="Arial" w:cs="Arial"/>
          <w:highlight w:val="yellow"/>
        </w:rPr>
        <w:t xml:space="preserve"> la société ……………………… sur la base de son offre ;</w:t>
      </w:r>
    </w:p>
    <w:p w14:paraId="2A2D45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BD9275" w14:textId="77777777" w:rsidR="009B1CD0" w:rsidRDefault="009B1CD0" w:rsidP="009B45B9">
      <w:pPr>
        <w:tabs>
          <w:tab w:val="left" w:pos="851"/>
        </w:tabs>
        <w:jc w:val="both"/>
        <w:rPr>
          <w:rFonts w:ascii="Arial" w:hAnsi="Arial" w:cs="Arial"/>
        </w:rPr>
      </w:pPr>
    </w:p>
    <w:p w14:paraId="74A84A79" w14:textId="77777777" w:rsidR="009B1CD0" w:rsidRDefault="009B1CD0" w:rsidP="009B45B9">
      <w:pPr>
        <w:tabs>
          <w:tab w:val="left" w:pos="851"/>
        </w:tabs>
        <w:jc w:val="both"/>
        <w:rPr>
          <w:rFonts w:ascii="Arial" w:hAnsi="Arial" w:cs="Arial"/>
        </w:rPr>
      </w:pPr>
    </w:p>
    <w:p w14:paraId="773DF818" w14:textId="77777777" w:rsidR="009B1CD0" w:rsidRDefault="009B1CD0" w:rsidP="009B45B9">
      <w:pPr>
        <w:tabs>
          <w:tab w:val="left" w:pos="851"/>
        </w:tabs>
        <w:jc w:val="both"/>
        <w:rPr>
          <w:rFonts w:ascii="Arial" w:hAnsi="Arial" w:cs="Arial"/>
        </w:rPr>
      </w:pPr>
    </w:p>
    <w:p w14:paraId="1F639F8A" w14:textId="77777777" w:rsidR="009B1CD0" w:rsidRDefault="00F9766B" w:rsidP="006B5057">
      <w:pPr>
        <w:tabs>
          <w:tab w:val="left" w:pos="851"/>
        </w:tabs>
        <w:ind w:left="851"/>
        <w:jc w:val="both"/>
        <w:rPr>
          <w:rFonts w:ascii="Arial" w:hAnsi="Arial" w:cs="Arial"/>
          <w:i/>
          <w:sz w:val="18"/>
          <w:szCs w:val="18"/>
        </w:rPr>
      </w:pPr>
      <w:r w:rsidRPr="008C490E">
        <w:rPr>
          <w:highlight w:val="yellow"/>
        </w:rPr>
        <w:fldChar w:fldCharType="begin">
          <w:ffData>
            <w:name w:val=""/>
            <w:enabled/>
            <w:calcOnExit w:val="0"/>
            <w:checkBox>
              <w:size w:val="20"/>
              <w:default w:val="0"/>
            </w:checkBox>
          </w:ffData>
        </w:fldChar>
      </w:r>
      <w:r w:rsidR="007D7A65" w:rsidRPr="008C490E">
        <w:rPr>
          <w:highlight w:val="yellow"/>
        </w:rPr>
        <w:instrText xml:space="preserve"> FORMCHECKBOX </w:instrText>
      </w:r>
      <w:r w:rsidR="00EF2B34">
        <w:rPr>
          <w:highlight w:val="yellow"/>
        </w:rPr>
      </w:r>
      <w:r w:rsidR="00EF2B34">
        <w:rPr>
          <w:highlight w:val="yellow"/>
        </w:rPr>
        <w:fldChar w:fldCharType="separate"/>
      </w:r>
      <w:r w:rsidRPr="008C490E">
        <w:rPr>
          <w:highlight w:val="yellow"/>
        </w:rPr>
        <w:fldChar w:fldCharType="end"/>
      </w:r>
      <w:r w:rsidR="009B1CD0" w:rsidRPr="008C490E">
        <w:rPr>
          <w:rFonts w:ascii="Arial" w:hAnsi="Arial" w:cs="Arial"/>
          <w:highlight w:val="yellow"/>
        </w:rPr>
        <w:t xml:space="preserve"> </w:t>
      </w:r>
      <w:proofErr w:type="gramStart"/>
      <w:r w:rsidR="00D90A00" w:rsidRPr="008C490E">
        <w:rPr>
          <w:rFonts w:ascii="Arial" w:hAnsi="Arial" w:cs="Arial"/>
          <w:highlight w:val="yellow"/>
        </w:rPr>
        <w:t>l</w:t>
      </w:r>
      <w:r w:rsidR="009B1CD0" w:rsidRPr="008C490E">
        <w:rPr>
          <w:rFonts w:ascii="Arial" w:hAnsi="Arial" w:cs="Arial"/>
          <w:highlight w:val="yellow"/>
        </w:rPr>
        <w:t>’ensemble</w:t>
      </w:r>
      <w:proofErr w:type="gramEnd"/>
      <w:r w:rsidR="009B1CD0" w:rsidRPr="008C490E">
        <w:rPr>
          <w:rFonts w:ascii="Arial" w:hAnsi="Arial" w:cs="Arial"/>
          <w:highlight w:val="yellow"/>
        </w:rPr>
        <w:t xml:space="preserve"> des membres du groupement s’engagent, sur la base de l’offre du groupement ;</w:t>
      </w:r>
    </w:p>
    <w:p w14:paraId="4BEC3D7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0FF9B68" w14:textId="77777777" w:rsidR="006B5057" w:rsidRDefault="006B5057" w:rsidP="009B45B9">
      <w:pPr>
        <w:pStyle w:val="fcase1ertab"/>
        <w:tabs>
          <w:tab w:val="left" w:pos="851"/>
        </w:tabs>
        <w:ind w:left="0" w:firstLine="0"/>
        <w:rPr>
          <w:rFonts w:ascii="Arial" w:hAnsi="Arial" w:cs="Arial"/>
        </w:rPr>
      </w:pPr>
    </w:p>
    <w:p w14:paraId="28F9CB0F"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D5F8" w14:textId="12A2CE56" w:rsidR="009B1CD0" w:rsidRDefault="00F73379" w:rsidP="009B45B9">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EF2B3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8F04491" w14:textId="77777777" w:rsidR="009B1CD0" w:rsidRDefault="00F9766B"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EF2B34">
        <w:fldChar w:fldCharType="separate"/>
      </w:r>
      <w:r>
        <w:fldChar w:fldCharType="end"/>
      </w:r>
      <w:r w:rsidR="009B1CD0">
        <w:t xml:space="preserve"> Taux de la TVA : </w:t>
      </w:r>
    </w:p>
    <w:p w14:paraId="74832E5D" w14:textId="77777777" w:rsidR="009B1CD0" w:rsidRDefault="00F9766B"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EF2B3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7968EC2" w14:textId="77777777" w:rsidR="009B1CD0" w:rsidRDefault="009B1CD0" w:rsidP="009B70A8">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15EF94C0" w14:textId="77777777" w:rsidR="009B1CD0" w:rsidRDefault="009B1CD0" w:rsidP="009B70A8">
      <w:pPr>
        <w:pStyle w:val="fcase1ertab"/>
        <w:tabs>
          <w:tab w:val="left" w:pos="851"/>
        </w:tabs>
        <w:spacing w:before="120"/>
        <w:ind w:left="2268" w:firstLine="0"/>
        <w:jc w:val="left"/>
      </w:pPr>
      <w:r>
        <w:rPr>
          <w:rFonts w:ascii="Arial" w:hAnsi="Arial" w:cs="Arial"/>
        </w:rPr>
        <w:t>Montant hors taxes arrêté en lettres à : ………………………………………………………...................................</w:t>
      </w:r>
    </w:p>
    <w:p w14:paraId="232A4F49" w14:textId="77777777" w:rsidR="009B1CD0" w:rsidRDefault="00F9766B"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F2B34">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9306C94" w14:textId="77777777" w:rsidR="009B1CD0" w:rsidRDefault="009B1CD0" w:rsidP="009B70A8">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41C22110" w14:textId="77777777" w:rsidR="009B1CD0" w:rsidRDefault="009B1CD0" w:rsidP="009B70A8">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F7B3E9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61D60FA" w14:textId="6687B6D4" w:rsidR="009B1CD0" w:rsidRDefault="00F7337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F2B3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701E3826" w14:textId="77777777" w:rsidR="009B1CD0" w:rsidRDefault="009B1CD0" w:rsidP="009B45B9">
      <w:pPr>
        <w:pStyle w:val="fcasegauche"/>
        <w:tabs>
          <w:tab w:val="left" w:pos="851"/>
        </w:tabs>
        <w:spacing w:after="0"/>
        <w:ind w:left="0" w:firstLine="0"/>
        <w:rPr>
          <w:rFonts w:ascii="Arial" w:hAnsi="Arial" w:cs="Arial"/>
        </w:rPr>
      </w:pPr>
    </w:p>
    <w:p w14:paraId="525D0822" w14:textId="77777777" w:rsidR="008C490E" w:rsidRDefault="008C490E" w:rsidP="009B45B9">
      <w:pPr>
        <w:tabs>
          <w:tab w:val="left" w:pos="851"/>
          <w:tab w:val="left" w:pos="6237"/>
        </w:tabs>
        <w:rPr>
          <w:rFonts w:ascii="Arial" w:hAnsi="Arial" w:cs="Arial"/>
          <w:b/>
          <w:sz w:val="22"/>
          <w:szCs w:val="22"/>
        </w:rPr>
      </w:pPr>
    </w:p>
    <w:p w14:paraId="6F029DEB" w14:textId="77777777" w:rsidR="002D7740" w:rsidRDefault="002D7740" w:rsidP="009B45B9">
      <w:pPr>
        <w:tabs>
          <w:tab w:val="left" w:pos="851"/>
          <w:tab w:val="left" w:pos="6237"/>
        </w:tabs>
        <w:rPr>
          <w:rFonts w:ascii="Arial" w:hAnsi="Arial" w:cs="Arial"/>
          <w:b/>
          <w:sz w:val="22"/>
          <w:szCs w:val="22"/>
        </w:rPr>
      </w:pPr>
    </w:p>
    <w:p w14:paraId="560DE3C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sidRPr="008C490E">
        <w:rPr>
          <w:rFonts w:ascii="Arial" w:hAnsi="Arial" w:cs="Arial"/>
          <w:b/>
          <w:sz w:val="22"/>
          <w:szCs w:val="22"/>
          <w:highlight w:val="yellow"/>
        </w:rPr>
        <w:t>Nature du groupement et</w:t>
      </w:r>
      <w:r w:rsidR="00036500" w:rsidRPr="008C490E">
        <w:rPr>
          <w:rFonts w:ascii="Arial" w:hAnsi="Arial" w:cs="Arial"/>
          <w:b/>
          <w:sz w:val="22"/>
          <w:szCs w:val="22"/>
          <w:highlight w:val="yellow"/>
        </w:rPr>
        <w:t>,</w:t>
      </w:r>
      <w:r w:rsidR="0021797C" w:rsidRPr="008C490E">
        <w:rPr>
          <w:rFonts w:ascii="Arial" w:hAnsi="Arial" w:cs="Arial"/>
          <w:b/>
          <w:sz w:val="22"/>
          <w:szCs w:val="22"/>
          <w:highlight w:val="yellow"/>
        </w:rPr>
        <w:t xml:space="preserve"> </w:t>
      </w:r>
      <w:r w:rsidR="00036500" w:rsidRPr="008C490E">
        <w:rPr>
          <w:rFonts w:ascii="Arial" w:hAnsi="Arial" w:cs="Arial"/>
          <w:b/>
          <w:sz w:val="22"/>
          <w:szCs w:val="22"/>
          <w:highlight w:val="yellow"/>
        </w:rPr>
        <w:t>en cas de groupement conjoint,</w:t>
      </w:r>
      <w:r w:rsidR="00036500" w:rsidRPr="008C490E" w:rsidDel="0021797C">
        <w:rPr>
          <w:rFonts w:ascii="Arial" w:hAnsi="Arial" w:cs="Arial"/>
          <w:b/>
          <w:sz w:val="22"/>
          <w:szCs w:val="22"/>
          <w:highlight w:val="yellow"/>
        </w:rPr>
        <w:t xml:space="preserve"> </w:t>
      </w:r>
      <w:r w:rsidR="0021797C" w:rsidRPr="008C490E">
        <w:rPr>
          <w:rFonts w:ascii="Arial" w:hAnsi="Arial" w:cs="Arial"/>
          <w:b/>
          <w:sz w:val="22"/>
          <w:szCs w:val="22"/>
          <w:highlight w:val="yellow"/>
        </w:rPr>
        <w:t>r</w:t>
      </w:r>
      <w:r w:rsidRPr="008C490E">
        <w:rPr>
          <w:rFonts w:ascii="Arial" w:hAnsi="Arial" w:cs="Arial"/>
          <w:b/>
          <w:sz w:val="22"/>
          <w:szCs w:val="22"/>
          <w:highlight w:val="yellow"/>
        </w:rPr>
        <w:t>épartition des prestations</w:t>
      </w:r>
    </w:p>
    <w:p w14:paraId="6DE84AE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38EFC5B" w14:textId="77777777" w:rsidR="00036500" w:rsidRDefault="00036500" w:rsidP="009B45B9">
      <w:pPr>
        <w:tabs>
          <w:tab w:val="left" w:pos="851"/>
          <w:tab w:val="left" w:pos="6237"/>
        </w:tabs>
        <w:rPr>
          <w:rFonts w:ascii="Arial" w:hAnsi="Arial" w:cs="Arial"/>
          <w:i/>
          <w:iCs/>
          <w:sz w:val="18"/>
          <w:szCs w:val="18"/>
        </w:rPr>
      </w:pPr>
    </w:p>
    <w:p w14:paraId="1F73E09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B7BB6C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420CE49" w14:textId="77777777" w:rsidR="00354C04" w:rsidRDefault="00F9766B" w:rsidP="009B45B9">
      <w:pPr>
        <w:pStyle w:val="fcase1ertab"/>
        <w:tabs>
          <w:tab w:val="clear" w:pos="426"/>
          <w:tab w:val="left" w:pos="851"/>
        </w:tabs>
        <w:spacing w:before="120"/>
        <w:ind w:left="0" w:firstLine="851"/>
        <w:rPr>
          <w:rFonts w:ascii="Arial" w:hAnsi="Arial" w:cs="Arial"/>
        </w:rPr>
      </w:pPr>
      <w:r w:rsidRPr="0064203F">
        <w:rPr>
          <w:highlight w:val="yellow"/>
        </w:rPr>
        <w:fldChar w:fldCharType="begin">
          <w:ffData>
            <w:name w:val=""/>
            <w:enabled/>
            <w:calcOnExit w:val="0"/>
            <w:checkBox>
              <w:size w:val="20"/>
              <w:default w:val="0"/>
            </w:checkBox>
          </w:ffData>
        </w:fldChar>
      </w:r>
      <w:r w:rsidR="00354C04"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354C04" w:rsidRPr="0064203F">
        <w:rPr>
          <w:rFonts w:ascii="Arial" w:hAnsi="Arial" w:cs="Arial"/>
          <w:i/>
          <w:iCs/>
          <w:highlight w:val="yellow"/>
        </w:rPr>
        <w:t xml:space="preserve"> </w:t>
      </w:r>
      <w:r w:rsidR="00354C04" w:rsidRPr="0064203F">
        <w:rPr>
          <w:rFonts w:ascii="Arial" w:hAnsi="Arial" w:cs="Arial"/>
          <w:highlight w:val="yellow"/>
        </w:rPr>
        <w:t>conjoint</w:t>
      </w:r>
      <w:r w:rsidR="00354C04" w:rsidRPr="0064203F">
        <w:rPr>
          <w:rFonts w:ascii="Arial" w:hAnsi="Arial" w:cs="Arial"/>
          <w:highlight w:val="yellow"/>
        </w:rPr>
        <w:tab/>
      </w:r>
      <w:r w:rsidR="00354C04" w:rsidRPr="0064203F">
        <w:rPr>
          <w:rFonts w:ascii="Arial" w:hAnsi="Arial" w:cs="Arial"/>
          <w:highlight w:val="yellow"/>
        </w:rPr>
        <w:tab/>
        <w:t>OU</w:t>
      </w:r>
      <w:r w:rsidR="00354C04" w:rsidRPr="0064203F">
        <w:rPr>
          <w:rFonts w:ascii="Arial" w:hAnsi="Arial" w:cs="Arial"/>
          <w:highlight w:val="yellow"/>
        </w:rPr>
        <w:tab/>
      </w:r>
      <w:r w:rsidR="00354C04" w:rsidRPr="0064203F">
        <w:rPr>
          <w:rFonts w:ascii="Arial" w:hAnsi="Arial" w:cs="Arial"/>
          <w:highlight w:val="yellow"/>
        </w:rPr>
        <w:tab/>
      </w:r>
      <w:r w:rsidRPr="0064203F">
        <w:rPr>
          <w:highlight w:val="yellow"/>
        </w:rPr>
        <w:fldChar w:fldCharType="begin">
          <w:ffData>
            <w:name w:val=""/>
            <w:enabled/>
            <w:calcOnExit w:val="0"/>
            <w:checkBox>
              <w:size w:val="20"/>
              <w:default w:val="0"/>
            </w:checkBox>
          </w:ffData>
        </w:fldChar>
      </w:r>
      <w:r w:rsidR="00354C04"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354C04" w:rsidRPr="0064203F">
        <w:rPr>
          <w:rFonts w:ascii="Arial" w:hAnsi="Arial" w:cs="Arial"/>
          <w:iCs/>
          <w:highlight w:val="yellow"/>
        </w:rPr>
        <w:t xml:space="preserve"> </w:t>
      </w:r>
      <w:r w:rsidR="00354C04" w:rsidRPr="0064203F">
        <w:rPr>
          <w:rFonts w:ascii="Arial" w:hAnsi="Arial" w:cs="Arial"/>
          <w:highlight w:val="yellow"/>
        </w:rPr>
        <w:t>solidaire</w:t>
      </w:r>
    </w:p>
    <w:p w14:paraId="49968B0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C445D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5F7FF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DBC7E4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4F39C"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74279B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72D0D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5CBEF1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BA0861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4414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D88E10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5C879CC" w14:textId="77777777">
        <w:trPr>
          <w:trHeight w:val="1021"/>
        </w:trPr>
        <w:tc>
          <w:tcPr>
            <w:tcW w:w="4503" w:type="dxa"/>
            <w:tcBorders>
              <w:top w:val="single" w:sz="4" w:space="0" w:color="000000"/>
              <w:left w:val="single" w:sz="4" w:space="0" w:color="000000"/>
            </w:tcBorders>
            <w:shd w:val="clear" w:color="auto" w:fill="CCFFFF"/>
          </w:tcPr>
          <w:p w14:paraId="767DFA2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264D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3134846" w14:textId="77777777" w:rsidR="009B1CD0" w:rsidRDefault="009B1CD0" w:rsidP="006F3DF9">
            <w:pPr>
              <w:tabs>
                <w:tab w:val="left" w:pos="851"/>
              </w:tabs>
              <w:snapToGrid w:val="0"/>
              <w:jc w:val="both"/>
              <w:rPr>
                <w:rFonts w:ascii="Arial" w:hAnsi="Arial" w:cs="Arial"/>
              </w:rPr>
            </w:pPr>
          </w:p>
        </w:tc>
      </w:tr>
      <w:tr w:rsidR="009B1CD0" w14:paraId="737B8F17" w14:textId="77777777">
        <w:trPr>
          <w:trHeight w:val="1021"/>
        </w:trPr>
        <w:tc>
          <w:tcPr>
            <w:tcW w:w="4503" w:type="dxa"/>
            <w:tcBorders>
              <w:left w:val="single" w:sz="4" w:space="0" w:color="000000"/>
            </w:tcBorders>
            <w:shd w:val="clear" w:color="auto" w:fill="auto"/>
          </w:tcPr>
          <w:p w14:paraId="06F5752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19D390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A1C125" w14:textId="77777777" w:rsidR="009B1CD0" w:rsidRDefault="009B1CD0" w:rsidP="006F3DF9">
            <w:pPr>
              <w:tabs>
                <w:tab w:val="left" w:pos="851"/>
              </w:tabs>
              <w:snapToGrid w:val="0"/>
              <w:jc w:val="both"/>
              <w:rPr>
                <w:rFonts w:ascii="Arial" w:hAnsi="Arial" w:cs="Arial"/>
              </w:rPr>
            </w:pPr>
          </w:p>
        </w:tc>
      </w:tr>
      <w:tr w:rsidR="009B1CD0" w14:paraId="224AE978" w14:textId="77777777">
        <w:trPr>
          <w:trHeight w:val="1021"/>
        </w:trPr>
        <w:tc>
          <w:tcPr>
            <w:tcW w:w="4503" w:type="dxa"/>
            <w:tcBorders>
              <w:left w:val="single" w:sz="4" w:space="0" w:color="000000"/>
              <w:bottom w:val="single" w:sz="4" w:space="0" w:color="000000"/>
            </w:tcBorders>
            <w:shd w:val="clear" w:color="auto" w:fill="CCFFFF"/>
          </w:tcPr>
          <w:p w14:paraId="662D5F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5BDBAC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B3798E" w14:textId="77777777" w:rsidR="009B1CD0" w:rsidRDefault="009B1CD0" w:rsidP="006F3DF9">
            <w:pPr>
              <w:tabs>
                <w:tab w:val="left" w:pos="851"/>
              </w:tabs>
              <w:snapToGrid w:val="0"/>
              <w:jc w:val="both"/>
              <w:rPr>
                <w:rFonts w:ascii="Arial" w:hAnsi="Arial" w:cs="Arial"/>
              </w:rPr>
            </w:pPr>
          </w:p>
        </w:tc>
      </w:tr>
    </w:tbl>
    <w:p w14:paraId="2EEB72DE" w14:textId="77777777" w:rsidR="009B1CD0" w:rsidRDefault="009B1CD0" w:rsidP="006C4338">
      <w:pPr>
        <w:tabs>
          <w:tab w:val="left" w:pos="851"/>
          <w:tab w:val="left" w:pos="6237"/>
        </w:tabs>
      </w:pPr>
    </w:p>
    <w:p w14:paraId="19A27310" w14:textId="77777777" w:rsidR="009B1CD0" w:rsidRDefault="009B1CD0" w:rsidP="006C4338">
      <w:pPr>
        <w:pStyle w:val="fcasegauche"/>
        <w:tabs>
          <w:tab w:val="left" w:pos="851"/>
        </w:tabs>
        <w:spacing w:after="0"/>
        <w:ind w:left="0" w:firstLine="0"/>
        <w:rPr>
          <w:rFonts w:ascii="Arial" w:hAnsi="Arial" w:cs="Arial"/>
          <w:bCs/>
          <w:iCs/>
        </w:rPr>
      </w:pPr>
    </w:p>
    <w:p w14:paraId="0824DA1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8CEB34B" w14:textId="77777777" w:rsidR="009B1CD0" w:rsidRPr="008C490E" w:rsidRDefault="009B1CD0" w:rsidP="005846FB">
      <w:pPr>
        <w:pStyle w:val="fcase1ertab"/>
        <w:tabs>
          <w:tab w:val="left" w:pos="851"/>
        </w:tabs>
        <w:spacing w:before="120"/>
        <w:ind w:left="0" w:firstLine="0"/>
        <w:rPr>
          <w:rFonts w:ascii="Arial" w:hAnsi="Arial" w:cs="Arial"/>
          <w:b/>
          <w:color w:val="FF0000"/>
          <w:sz w:val="22"/>
          <w:szCs w:val="22"/>
        </w:rPr>
      </w:pPr>
      <w:r w:rsidRPr="00944994">
        <w:rPr>
          <w:rFonts w:ascii="Arial" w:hAnsi="Arial" w:cs="Arial"/>
          <w:b/>
          <w:i/>
          <w:color w:val="FF0000"/>
          <w:sz w:val="22"/>
          <w:szCs w:val="22"/>
          <w:highlight w:val="yellow"/>
        </w:rPr>
        <w:t>(Joindre un ou des relevé(s) d’identité bancaire ou postal.)</w:t>
      </w:r>
    </w:p>
    <w:p w14:paraId="7CC0F40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5F6C38"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4C75D9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5D202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2A72C8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264A911"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A22800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953F9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C900BF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 xml:space="preserve">B4 - </w:t>
      </w:r>
      <w:r w:rsidRPr="00944994">
        <w:rPr>
          <w:rFonts w:ascii="Arial" w:hAnsi="Arial" w:cs="Arial"/>
          <w:b/>
          <w:sz w:val="22"/>
          <w:szCs w:val="22"/>
          <w:highlight w:val="yellow"/>
        </w:rPr>
        <w:t>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D274DD5" w14:textId="77777777" w:rsidR="009B1CD0" w:rsidRDefault="009B1CD0" w:rsidP="00934503">
      <w:pPr>
        <w:tabs>
          <w:tab w:val="left" w:pos="426"/>
          <w:tab w:val="left" w:pos="851"/>
        </w:tabs>
        <w:rPr>
          <w:rFonts w:ascii="Arial" w:hAnsi="Arial" w:cs="Arial"/>
          <w:b/>
        </w:rPr>
      </w:pPr>
    </w:p>
    <w:p w14:paraId="57E1B51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F9766B">
        <w:fldChar w:fldCharType="begin">
          <w:ffData>
            <w:name w:val=""/>
            <w:enabled/>
            <w:calcOnExit w:val="0"/>
            <w:checkBox>
              <w:size w:val="20"/>
              <w:default w:val="0"/>
            </w:checkBox>
          </w:ffData>
        </w:fldChar>
      </w:r>
      <w:r w:rsidR="007D7A65">
        <w:instrText xml:space="preserve"> FORMCHECKBOX </w:instrText>
      </w:r>
      <w:r w:rsidR="00EF2B34">
        <w:fldChar w:fldCharType="separate"/>
      </w:r>
      <w:r w:rsidR="00F9766B">
        <w:fldChar w:fldCharType="end"/>
      </w:r>
      <w:r>
        <w:tab/>
      </w:r>
      <w:r w:rsidR="009D661E">
        <w:t>Non</w:t>
      </w:r>
      <w:r>
        <w:tab/>
      </w:r>
      <w:r>
        <w:tab/>
      </w:r>
      <w:r>
        <w:tab/>
      </w:r>
      <w:r w:rsidR="00F9766B">
        <w:fldChar w:fldCharType="begin">
          <w:ffData>
            <w:name w:val=""/>
            <w:enabled/>
            <w:calcOnExit w:val="0"/>
            <w:checkBox>
              <w:size w:val="20"/>
              <w:default w:val="0"/>
            </w:checkBox>
          </w:ffData>
        </w:fldChar>
      </w:r>
      <w:r w:rsidR="007D7A65">
        <w:instrText xml:space="preserve"> FORMCHECKBOX </w:instrText>
      </w:r>
      <w:r w:rsidR="00EF2B34">
        <w:fldChar w:fldCharType="separate"/>
      </w:r>
      <w:r w:rsidR="00F9766B">
        <w:fldChar w:fldCharType="end"/>
      </w:r>
      <w:r>
        <w:tab/>
      </w:r>
      <w:r w:rsidR="009D661E">
        <w:t>Oui</w:t>
      </w:r>
    </w:p>
    <w:p w14:paraId="2D827F8D" w14:textId="69007665" w:rsidR="00944994" w:rsidRDefault="009B1CD0" w:rsidP="00C02AC8">
      <w:pPr>
        <w:tabs>
          <w:tab w:val="left" w:pos="851"/>
        </w:tabs>
        <w:rPr>
          <w:rFonts w:ascii="Arial" w:hAnsi="Arial" w:cs="Arial"/>
          <w:b/>
        </w:rPr>
      </w:pPr>
      <w:r>
        <w:rPr>
          <w:rFonts w:ascii="Arial" w:hAnsi="Arial" w:cs="Arial"/>
          <w:i/>
          <w:sz w:val="18"/>
          <w:szCs w:val="18"/>
        </w:rPr>
        <w:t>(Cocher la case correspondante.)</w:t>
      </w:r>
    </w:p>
    <w:p w14:paraId="532D5CA7" w14:textId="77777777" w:rsidR="00944994" w:rsidRDefault="00944994" w:rsidP="009B45B9">
      <w:pPr>
        <w:tabs>
          <w:tab w:val="left" w:pos="426"/>
          <w:tab w:val="left" w:pos="851"/>
        </w:tabs>
        <w:jc w:val="both"/>
        <w:rPr>
          <w:rFonts w:ascii="Arial" w:hAnsi="Arial" w:cs="Arial"/>
          <w:b/>
        </w:rPr>
      </w:pPr>
    </w:p>
    <w:p w14:paraId="0E4847C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5F6E80E" w14:textId="77777777" w:rsidR="009B1CD0" w:rsidRDefault="009B1CD0" w:rsidP="009B45B9">
      <w:pPr>
        <w:tabs>
          <w:tab w:val="left" w:pos="576"/>
          <w:tab w:val="left" w:pos="851"/>
        </w:tabs>
        <w:jc w:val="both"/>
        <w:rPr>
          <w:rFonts w:ascii="Arial" w:hAnsi="Arial" w:cs="Arial"/>
        </w:rPr>
      </w:pPr>
    </w:p>
    <w:p w14:paraId="7414DC32" w14:textId="377EC639" w:rsidR="00347DAE" w:rsidRPr="001D5A14" w:rsidRDefault="00E125FA" w:rsidP="00347DAE">
      <w:pPr>
        <w:pStyle w:val="Standard"/>
      </w:pPr>
      <w:r w:rsidRPr="00F73379">
        <w:rPr>
          <w:highlight w:val="yellow"/>
        </w:rPr>
        <w:t xml:space="preserve">Le marché </w:t>
      </w:r>
      <w:r w:rsidR="00347DAE" w:rsidRPr="00F73379">
        <w:rPr>
          <w:highlight w:val="yellow"/>
        </w:rPr>
        <w:t xml:space="preserve">est d'une durée </w:t>
      </w:r>
      <w:r w:rsidR="00347DAE" w:rsidRPr="00F73379">
        <w:rPr>
          <w:highlight w:val="yellow"/>
          <w:u w:val="single"/>
        </w:rPr>
        <w:t>prévisionnelle</w:t>
      </w:r>
      <w:r w:rsidR="00347DAE" w:rsidRPr="00F73379">
        <w:rPr>
          <w:highlight w:val="yellow"/>
        </w:rPr>
        <w:t xml:space="preserve"> de </w:t>
      </w:r>
      <w:r w:rsidR="00EF2B34">
        <w:rPr>
          <w:highlight w:val="yellow"/>
        </w:rPr>
        <w:t>12</w:t>
      </w:r>
      <w:r w:rsidR="00347DAE" w:rsidRPr="00F73379">
        <w:rPr>
          <w:highlight w:val="yellow"/>
        </w:rPr>
        <w:t xml:space="preserve"> </w:t>
      </w:r>
      <w:r w:rsidR="00EF2B34">
        <w:rPr>
          <w:highlight w:val="yellow"/>
        </w:rPr>
        <w:t>mois</w:t>
      </w:r>
      <w:bookmarkStart w:id="0" w:name="_GoBack"/>
      <w:bookmarkEnd w:id="0"/>
      <w:r w:rsidR="00347DAE" w:rsidRPr="00F73379">
        <w:rPr>
          <w:highlight w:val="yellow"/>
        </w:rPr>
        <w:t xml:space="preserve"> et 12 mois de garantie de parfait achèvement.</w:t>
      </w:r>
    </w:p>
    <w:p w14:paraId="1FC7BE5D" w14:textId="77777777" w:rsidR="0064203F" w:rsidRDefault="0064203F" w:rsidP="00C02AC8">
      <w:pPr>
        <w:tabs>
          <w:tab w:val="left" w:pos="576"/>
          <w:tab w:val="left" w:pos="851"/>
        </w:tabs>
        <w:jc w:val="both"/>
        <w:rPr>
          <w:rFonts w:ascii="Arial" w:hAnsi="Arial" w:cs="Arial"/>
        </w:rPr>
      </w:pPr>
    </w:p>
    <w:p w14:paraId="2F2B89CD" w14:textId="3F4045EF" w:rsidR="009B1CD0" w:rsidRPr="00C02AC8" w:rsidRDefault="009B1CD0" w:rsidP="00C02AC8">
      <w:pPr>
        <w:tabs>
          <w:tab w:val="left" w:pos="576"/>
          <w:tab w:val="left" w:pos="851"/>
        </w:tabs>
        <w:jc w:val="both"/>
        <w:rPr>
          <w:rFonts w:ascii="Arial" w:hAnsi="Arial" w:cs="Arial"/>
          <w:i/>
          <w:sz w:val="18"/>
          <w:szCs w:val="18"/>
        </w:rPr>
      </w:pPr>
      <w:r>
        <w:rPr>
          <w:rFonts w:ascii="Arial" w:hAnsi="Arial" w:cs="Arial"/>
          <w:i/>
          <w:sz w:val="18"/>
          <w:szCs w:val="18"/>
        </w:rPr>
        <w:t>(Cocher la case correspondante.)</w:t>
      </w:r>
    </w:p>
    <w:p w14:paraId="345240D6" w14:textId="2EC7BEF7" w:rsidR="009B1CD0" w:rsidRDefault="00844DAA" w:rsidP="009B45B9">
      <w:pPr>
        <w:tabs>
          <w:tab w:val="left" w:pos="851"/>
        </w:tabs>
        <w:spacing w:before="120"/>
        <w:ind w:left="567"/>
        <w:jc w:val="both"/>
      </w:pPr>
      <w:r>
        <w:tab/>
      </w:r>
      <w:r w:rsidR="0064203F">
        <w:fldChar w:fldCharType="begin">
          <w:ffData>
            <w:name w:val=""/>
            <w:enabled/>
            <w:calcOnExit w:val="0"/>
            <w:checkBox>
              <w:size w:val="20"/>
              <w:default w:val="0"/>
            </w:checkBox>
          </w:ffData>
        </w:fldChar>
      </w:r>
      <w:r w:rsidR="0064203F">
        <w:instrText xml:space="preserve"> FORMCHECKBOX </w:instrText>
      </w:r>
      <w:r w:rsidR="00EF2B34">
        <w:fldChar w:fldCharType="separate"/>
      </w:r>
      <w:r w:rsidR="0064203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528E1088" w14:textId="77777777" w:rsidR="009B1CD0" w:rsidRDefault="00844DAA" w:rsidP="009B45B9">
      <w:pPr>
        <w:tabs>
          <w:tab w:val="left" w:pos="851"/>
        </w:tabs>
        <w:spacing w:before="120"/>
        <w:ind w:left="567"/>
        <w:jc w:val="both"/>
      </w:pPr>
      <w:r>
        <w:tab/>
      </w:r>
      <w:r w:rsidR="00F9766B">
        <w:fldChar w:fldCharType="begin">
          <w:ffData>
            <w:name w:val=""/>
            <w:enabled/>
            <w:calcOnExit w:val="0"/>
            <w:checkBox>
              <w:size w:val="20"/>
              <w:default w:val="0"/>
            </w:checkBox>
          </w:ffData>
        </w:fldChar>
      </w:r>
      <w:r w:rsidR="007D7A65">
        <w:instrText xml:space="preserve"> FORMCHECKBOX </w:instrText>
      </w:r>
      <w:r w:rsidR="00EF2B34">
        <w:fldChar w:fldCharType="separate"/>
      </w:r>
      <w:r w:rsidR="00F976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1D137D" w14:textId="77777777" w:rsidR="009B1CD0" w:rsidRDefault="00844DAA" w:rsidP="009B45B9">
      <w:pPr>
        <w:tabs>
          <w:tab w:val="left" w:pos="851"/>
        </w:tabs>
        <w:spacing w:before="120"/>
        <w:ind w:left="1134" w:hanging="567"/>
        <w:jc w:val="both"/>
        <w:rPr>
          <w:rFonts w:ascii="Arial" w:hAnsi="Arial" w:cs="Arial"/>
          <w:b/>
        </w:rPr>
      </w:pPr>
      <w:r>
        <w:tab/>
      </w:r>
      <w:r w:rsidR="00F9766B">
        <w:fldChar w:fldCharType="begin">
          <w:ffData>
            <w:name w:val=""/>
            <w:enabled/>
            <w:calcOnExit w:val="0"/>
            <w:checkBox>
              <w:size w:val="20"/>
              <w:default w:val="0"/>
            </w:checkBox>
          </w:ffData>
        </w:fldChar>
      </w:r>
      <w:r w:rsidR="007D7A65">
        <w:instrText xml:space="preserve"> FORMCHECKBOX </w:instrText>
      </w:r>
      <w:r w:rsidR="00EF2B34">
        <w:fldChar w:fldCharType="separate"/>
      </w:r>
      <w:r w:rsidR="00F976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9817356" w14:textId="77777777" w:rsidR="009B1CD0" w:rsidRPr="00610269" w:rsidRDefault="009B1CD0" w:rsidP="009B45B9">
      <w:pPr>
        <w:tabs>
          <w:tab w:val="left" w:pos="426"/>
          <w:tab w:val="left" w:pos="851"/>
        </w:tabs>
        <w:jc w:val="both"/>
        <w:rPr>
          <w:rFonts w:ascii="Arial" w:hAnsi="Arial" w:cs="Arial"/>
          <w:b/>
          <w:sz w:val="8"/>
          <w:szCs w:val="8"/>
        </w:rPr>
      </w:pPr>
    </w:p>
    <w:p w14:paraId="46326450" w14:textId="242CD58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C02AC8">
        <w:rPr>
          <w:rFonts w:ascii="Arial" w:hAnsi="Arial" w:cs="Arial"/>
        </w:rPr>
        <w:t xml:space="preserve">Le marché </w:t>
      </w:r>
      <w:r w:rsidR="00FE48C9" w:rsidRPr="00C02AC8">
        <w:rPr>
          <w:rFonts w:ascii="Arial" w:hAnsi="Arial" w:cs="Arial"/>
        </w:rPr>
        <w:t>public</w:t>
      </w:r>
      <w:r w:rsidRPr="00C02AC8">
        <w:rPr>
          <w:rFonts w:ascii="Arial" w:hAnsi="Arial" w:cs="Arial"/>
        </w:rPr>
        <w:t xml:space="preserve"> est reconductible :</w:t>
      </w:r>
      <w:r w:rsidRPr="00C02AC8">
        <w:tab/>
      </w:r>
      <w:r w:rsidRPr="00C02AC8">
        <w:tab/>
      </w:r>
      <w:r w:rsidR="00C02AC8">
        <w:fldChar w:fldCharType="begin">
          <w:ffData>
            <w:name w:val=""/>
            <w:enabled/>
            <w:calcOnExit w:val="0"/>
            <w:checkBox>
              <w:size w:val="20"/>
              <w:default w:val="1"/>
            </w:checkBox>
          </w:ffData>
        </w:fldChar>
      </w:r>
      <w:r w:rsidR="00C02AC8">
        <w:instrText xml:space="preserve"> FORMCHECKBOX </w:instrText>
      </w:r>
      <w:r w:rsidR="00EF2B34">
        <w:fldChar w:fldCharType="separate"/>
      </w:r>
      <w:r w:rsidR="00C02AC8">
        <w:fldChar w:fldCharType="end"/>
      </w:r>
      <w:r w:rsidRPr="00C02AC8">
        <w:tab/>
      </w:r>
      <w:r w:rsidR="009D661E" w:rsidRPr="00C02AC8">
        <w:t>Non</w:t>
      </w:r>
      <w:r w:rsidRPr="00C02AC8">
        <w:tab/>
      </w:r>
      <w:r w:rsidRPr="00C02AC8">
        <w:tab/>
      </w:r>
      <w:r w:rsidRPr="00C02AC8">
        <w:tab/>
      </w:r>
      <w:r w:rsidR="00C02AC8">
        <w:fldChar w:fldCharType="begin">
          <w:ffData>
            <w:name w:val=""/>
            <w:enabled/>
            <w:calcOnExit w:val="0"/>
            <w:checkBox>
              <w:size w:val="20"/>
              <w:default w:val="0"/>
            </w:checkBox>
          </w:ffData>
        </w:fldChar>
      </w:r>
      <w:r w:rsidR="00C02AC8">
        <w:instrText xml:space="preserve"> FORMCHECKBOX </w:instrText>
      </w:r>
      <w:r w:rsidR="00EF2B34">
        <w:fldChar w:fldCharType="separate"/>
      </w:r>
      <w:r w:rsidR="00C02AC8">
        <w:fldChar w:fldCharType="end"/>
      </w:r>
      <w:r w:rsidRPr="00C02AC8">
        <w:tab/>
      </w:r>
      <w:r w:rsidR="009D661E" w:rsidRPr="00C02AC8">
        <w:t>Oui</w:t>
      </w:r>
    </w:p>
    <w:p w14:paraId="163F222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F0D60B9" w14:textId="77777777" w:rsidR="009B1CD0" w:rsidRPr="00610269" w:rsidRDefault="009B1CD0" w:rsidP="009B45B9">
      <w:pPr>
        <w:tabs>
          <w:tab w:val="left" w:pos="426"/>
          <w:tab w:val="left" w:pos="851"/>
        </w:tabs>
        <w:jc w:val="both"/>
        <w:rPr>
          <w:rFonts w:ascii="Arial" w:hAnsi="Arial" w:cs="Arial"/>
          <w:sz w:val="8"/>
          <w:szCs w:val="8"/>
        </w:rPr>
      </w:pPr>
    </w:p>
    <w:p w14:paraId="0F44620A"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D71E263" w14:textId="734D735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14:paraId="129DBCCF" w14:textId="14DEB616" w:rsidR="00944994" w:rsidRPr="00C02AC8" w:rsidRDefault="009B1CD0" w:rsidP="00CD2E8C">
      <w:pPr>
        <w:numPr>
          <w:ilvl w:val="0"/>
          <w:numId w:val="2"/>
        </w:numPr>
        <w:tabs>
          <w:tab w:val="left" w:pos="426"/>
          <w:tab w:val="left" w:pos="851"/>
        </w:tabs>
        <w:spacing w:before="120"/>
        <w:ind w:left="924" w:hanging="357"/>
        <w:jc w:val="both"/>
        <w:rPr>
          <w:rFonts w:ascii="Arial" w:hAnsi="Arial" w:cs="Arial"/>
          <w:b/>
        </w:rPr>
      </w:pPr>
      <w:r w:rsidRPr="00C02AC8">
        <w:rPr>
          <w:rFonts w:ascii="Arial" w:hAnsi="Arial" w:cs="Arial"/>
        </w:rPr>
        <w:t xml:space="preserve">Durée des reconductions : </w:t>
      </w:r>
    </w:p>
    <w:p w14:paraId="3EFC1D65" w14:textId="77777777" w:rsidR="00C02AC8" w:rsidRPr="00C02AC8" w:rsidRDefault="00C02AC8" w:rsidP="00C02AC8">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FB1F35A" w14:textId="77777777">
        <w:tc>
          <w:tcPr>
            <w:tcW w:w="10419" w:type="dxa"/>
            <w:shd w:val="clear" w:color="auto" w:fill="66CCFF"/>
          </w:tcPr>
          <w:p w14:paraId="486116BC"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8D1A15A" w14:textId="77777777" w:rsidR="009B1CD0" w:rsidRDefault="009B1CD0" w:rsidP="006C4338">
      <w:pPr>
        <w:tabs>
          <w:tab w:val="left" w:pos="851"/>
        </w:tabs>
        <w:jc w:val="both"/>
      </w:pPr>
    </w:p>
    <w:p w14:paraId="1D27FBD9"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1F57AF1" w14:textId="77777777" w:rsidR="005824AE" w:rsidRDefault="005824AE" w:rsidP="006C4338">
      <w:pPr>
        <w:tabs>
          <w:tab w:val="left" w:pos="851"/>
        </w:tabs>
        <w:jc w:val="both"/>
      </w:pPr>
    </w:p>
    <w:p w14:paraId="617A317C" w14:textId="77777777" w:rsidR="00332B12" w:rsidRDefault="00332B12" w:rsidP="00332B12">
      <w:pPr>
        <w:pStyle w:val="fcase1ertab"/>
        <w:tabs>
          <w:tab w:val="left" w:pos="851"/>
        </w:tabs>
        <w:ind w:left="0" w:firstLine="0"/>
        <w:rPr>
          <w:rFonts w:ascii="Arial" w:hAnsi="Arial" w:cs="Arial"/>
          <w:i/>
          <w:sz w:val="18"/>
          <w:szCs w:val="18"/>
        </w:rPr>
      </w:pPr>
      <w:r w:rsidRPr="004D63E3">
        <w:rPr>
          <w:rFonts w:ascii="Arial" w:hAnsi="Arial" w:cs="Arial"/>
          <w:b/>
          <w:sz w:val="22"/>
          <w:szCs w:val="22"/>
          <w:highlight w:val="yellow"/>
        </w:rPr>
        <w:t xml:space="preserve">C1 – Signature du marché </w:t>
      </w:r>
      <w:r w:rsidR="00FE48C9" w:rsidRPr="004D63E3">
        <w:rPr>
          <w:rFonts w:ascii="Arial" w:hAnsi="Arial" w:cs="Arial"/>
          <w:b/>
          <w:sz w:val="22"/>
          <w:szCs w:val="22"/>
          <w:highlight w:val="yellow"/>
        </w:rPr>
        <w:t>public</w:t>
      </w:r>
      <w:r w:rsidRPr="004D63E3">
        <w:rPr>
          <w:rFonts w:ascii="Arial" w:hAnsi="Arial" w:cs="Arial"/>
          <w:b/>
          <w:sz w:val="22"/>
          <w:szCs w:val="22"/>
          <w:highlight w:val="yellow"/>
        </w:rPr>
        <w:t xml:space="preserve"> par le titulaire individuel :</w:t>
      </w:r>
    </w:p>
    <w:p w14:paraId="27C95C4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C46BA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2E50D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83AD9D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C516B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4D7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E80E22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661E46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484AA2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07F4B84" w14:textId="77777777" w:rsidR="00332B12" w:rsidRDefault="00332B12" w:rsidP="00B054DA">
            <w:pPr>
              <w:tabs>
                <w:tab w:val="left" w:pos="851"/>
              </w:tabs>
              <w:snapToGrid w:val="0"/>
              <w:jc w:val="both"/>
              <w:rPr>
                <w:rFonts w:ascii="Arial" w:hAnsi="Arial" w:cs="Arial"/>
                <w:b/>
                <w:bCs/>
              </w:rPr>
            </w:pPr>
          </w:p>
        </w:tc>
      </w:tr>
    </w:tbl>
    <w:p w14:paraId="01705B18" w14:textId="77777777" w:rsidR="000E003A" w:rsidRDefault="002904AF" w:rsidP="000E003A">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E635D4B" w14:textId="77777777" w:rsidR="000E003A" w:rsidRDefault="000E003A" w:rsidP="000E003A">
      <w:pPr>
        <w:tabs>
          <w:tab w:val="left" w:pos="851"/>
        </w:tabs>
        <w:jc w:val="both"/>
        <w:rPr>
          <w:rFonts w:ascii="Arial" w:hAnsi="Arial" w:cs="Arial"/>
          <w:sz w:val="18"/>
          <w:szCs w:val="18"/>
        </w:rPr>
      </w:pPr>
    </w:p>
    <w:p w14:paraId="54FEDB37" w14:textId="77777777" w:rsidR="00332B12" w:rsidRPr="000E003A" w:rsidRDefault="00332B12" w:rsidP="000E003A">
      <w:pPr>
        <w:tabs>
          <w:tab w:val="left" w:pos="851"/>
        </w:tabs>
        <w:jc w:val="both"/>
        <w:rPr>
          <w:rFonts w:ascii="Arial" w:hAnsi="Arial" w:cs="Arial"/>
        </w:rPr>
      </w:pPr>
      <w:r w:rsidRPr="004D63E3">
        <w:rPr>
          <w:rFonts w:ascii="Arial" w:hAnsi="Arial" w:cs="Arial"/>
          <w:b/>
          <w:sz w:val="22"/>
          <w:szCs w:val="22"/>
          <w:highlight w:val="yellow"/>
        </w:rPr>
        <w:t xml:space="preserve">C2 – Signature du marché </w:t>
      </w:r>
      <w:r w:rsidR="00FE48C9" w:rsidRPr="004D63E3">
        <w:rPr>
          <w:rFonts w:ascii="Arial" w:hAnsi="Arial" w:cs="Arial"/>
          <w:b/>
          <w:sz w:val="22"/>
          <w:szCs w:val="22"/>
          <w:highlight w:val="yellow"/>
        </w:rPr>
        <w:t>public</w:t>
      </w:r>
      <w:r w:rsidRPr="004D63E3">
        <w:rPr>
          <w:rFonts w:ascii="Arial" w:hAnsi="Arial" w:cs="Arial"/>
          <w:b/>
          <w:sz w:val="22"/>
          <w:szCs w:val="22"/>
          <w:highlight w:val="yellow"/>
        </w:rPr>
        <w:t xml:space="preserve"> en cas de groupement :</w:t>
      </w:r>
    </w:p>
    <w:p w14:paraId="502CB189" w14:textId="77777777" w:rsidR="00332B12" w:rsidRDefault="00332B12" w:rsidP="006C4338">
      <w:pPr>
        <w:tabs>
          <w:tab w:val="left" w:pos="851"/>
        </w:tabs>
        <w:jc w:val="both"/>
      </w:pPr>
    </w:p>
    <w:p w14:paraId="5DA3A57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A0FB81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8175AB2" w14:textId="77777777" w:rsidR="009B1CD0" w:rsidRDefault="009B1CD0" w:rsidP="005846FB">
      <w:pPr>
        <w:tabs>
          <w:tab w:val="left" w:pos="851"/>
        </w:tabs>
        <w:rPr>
          <w:rFonts w:ascii="Arial" w:hAnsi="Arial" w:cs="Arial"/>
        </w:rPr>
      </w:pPr>
    </w:p>
    <w:p w14:paraId="32FF4BE9" w14:textId="77777777" w:rsidR="00036500" w:rsidRDefault="00036500" w:rsidP="005846FB">
      <w:pPr>
        <w:tabs>
          <w:tab w:val="left" w:pos="851"/>
        </w:tabs>
        <w:rPr>
          <w:rFonts w:ascii="Arial" w:hAnsi="Arial" w:cs="Arial"/>
        </w:rPr>
      </w:pPr>
    </w:p>
    <w:p w14:paraId="070FFD3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B71089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A63166C" w14:textId="77777777" w:rsidR="00354C04" w:rsidRDefault="00F9766B" w:rsidP="0083205E">
      <w:pPr>
        <w:pStyle w:val="fcase1ertab"/>
        <w:tabs>
          <w:tab w:val="clear" w:pos="426"/>
          <w:tab w:val="left" w:pos="851"/>
        </w:tabs>
        <w:spacing w:before="120"/>
        <w:ind w:left="0" w:firstLine="851"/>
        <w:rPr>
          <w:rFonts w:ascii="Arial" w:hAnsi="Arial" w:cs="Arial"/>
        </w:rPr>
      </w:pPr>
      <w:r w:rsidRPr="0064203F">
        <w:rPr>
          <w:highlight w:val="yellow"/>
        </w:rPr>
        <w:fldChar w:fldCharType="begin">
          <w:ffData>
            <w:name w:val=""/>
            <w:enabled/>
            <w:calcOnExit w:val="0"/>
            <w:checkBox>
              <w:size w:val="20"/>
              <w:default w:val="0"/>
            </w:checkBox>
          </w:ffData>
        </w:fldChar>
      </w:r>
      <w:r w:rsidR="00354C04"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354C04" w:rsidRPr="0064203F">
        <w:rPr>
          <w:rFonts w:ascii="Arial" w:hAnsi="Arial" w:cs="Arial"/>
          <w:i/>
          <w:iCs/>
          <w:highlight w:val="yellow"/>
        </w:rPr>
        <w:t xml:space="preserve"> </w:t>
      </w:r>
      <w:r w:rsidR="00354C04" w:rsidRPr="0064203F">
        <w:rPr>
          <w:rFonts w:ascii="Arial" w:hAnsi="Arial" w:cs="Arial"/>
          <w:highlight w:val="yellow"/>
        </w:rPr>
        <w:t>conjoint</w:t>
      </w:r>
      <w:r w:rsidR="00354C04" w:rsidRPr="0064203F">
        <w:rPr>
          <w:rFonts w:ascii="Arial" w:hAnsi="Arial" w:cs="Arial"/>
          <w:highlight w:val="yellow"/>
        </w:rPr>
        <w:tab/>
      </w:r>
      <w:r w:rsidR="00354C04" w:rsidRPr="0064203F">
        <w:rPr>
          <w:rFonts w:ascii="Arial" w:hAnsi="Arial" w:cs="Arial"/>
          <w:highlight w:val="yellow"/>
        </w:rPr>
        <w:tab/>
        <w:t>OU</w:t>
      </w:r>
      <w:r w:rsidR="00354C04" w:rsidRPr="0064203F">
        <w:rPr>
          <w:rFonts w:ascii="Arial" w:hAnsi="Arial" w:cs="Arial"/>
          <w:highlight w:val="yellow"/>
        </w:rPr>
        <w:tab/>
      </w:r>
      <w:r w:rsidR="00354C04" w:rsidRPr="0064203F">
        <w:rPr>
          <w:rFonts w:ascii="Arial" w:hAnsi="Arial" w:cs="Arial"/>
          <w:highlight w:val="yellow"/>
        </w:rPr>
        <w:tab/>
      </w:r>
      <w:r w:rsidRPr="0064203F">
        <w:rPr>
          <w:highlight w:val="yellow"/>
        </w:rPr>
        <w:fldChar w:fldCharType="begin">
          <w:ffData>
            <w:name w:val=""/>
            <w:enabled/>
            <w:calcOnExit w:val="0"/>
            <w:checkBox>
              <w:size w:val="20"/>
              <w:default w:val="0"/>
            </w:checkBox>
          </w:ffData>
        </w:fldChar>
      </w:r>
      <w:r w:rsidR="00354C04"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354C04" w:rsidRPr="0064203F">
        <w:rPr>
          <w:rFonts w:ascii="Arial" w:hAnsi="Arial" w:cs="Arial"/>
          <w:iCs/>
          <w:highlight w:val="yellow"/>
        </w:rPr>
        <w:t xml:space="preserve"> </w:t>
      </w:r>
      <w:r w:rsidR="00354C04" w:rsidRPr="0064203F">
        <w:rPr>
          <w:rFonts w:ascii="Arial" w:hAnsi="Arial" w:cs="Arial"/>
          <w:highlight w:val="yellow"/>
        </w:rPr>
        <w:t>solidaire</w:t>
      </w:r>
    </w:p>
    <w:p w14:paraId="165FDBFE" w14:textId="77777777" w:rsidR="009B1CD0" w:rsidRDefault="009B1CD0" w:rsidP="0083205E">
      <w:pPr>
        <w:tabs>
          <w:tab w:val="left" w:pos="851"/>
        </w:tabs>
        <w:rPr>
          <w:rFonts w:ascii="Arial" w:hAnsi="Arial" w:cs="Arial"/>
        </w:rPr>
      </w:pPr>
    </w:p>
    <w:p w14:paraId="76875FEF" w14:textId="77777777" w:rsidR="001C733C" w:rsidRDefault="001C733C" w:rsidP="00CD46CC">
      <w:pPr>
        <w:tabs>
          <w:tab w:val="left" w:pos="851"/>
        </w:tabs>
        <w:rPr>
          <w:rFonts w:ascii="Arial" w:hAnsi="Arial" w:cs="Arial"/>
        </w:rPr>
      </w:pPr>
    </w:p>
    <w:p w14:paraId="42784AA9" w14:textId="77777777" w:rsidR="002904AF" w:rsidRPr="0064203F" w:rsidRDefault="00F9766B" w:rsidP="001C733C">
      <w:pPr>
        <w:pStyle w:val="fcasegauche"/>
        <w:tabs>
          <w:tab w:val="left" w:pos="426"/>
          <w:tab w:val="left" w:pos="851"/>
        </w:tabs>
        <w:spacing w:after="0"/>
        <w:ind w:left="0" w:firstLine="0"/>
        <w:jc w:val="left"/>
        <w:rPr>
          <w:rFonts w:ascii="Arial" w:hAnsi="Arial" w:cs="Arial"/>
          <w:highlight w:val="yellow"/>
        </w:rPr>
      </w:pPr>
      <w:r w:rsidRPr="0064203F">
        <w:rPr>
          <w:highlight w:val="yellow"/>
        </w:rPr>
        <w:fldChar w:fldCharType="begin">
          <w:ffData>
            <w:name w:val=""/>
            <w:enabled/>
            <w:calcOnExit w:val="0"/>
            <w:checkBox>
              <w:size w:val="20"/>
              <w:default w:val="0"/>
            </w:checkBox>
          </w:ffData>
        </w:fldChar>
      </w:r>
      <w:r w:rsidR="0021527A"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21527A" w:rsidRPr="0064203F">
        <w:rPr>
          <w:highlight w:val="yellow"/>
        </w:rPr>
        <w:t xml:space="preserve"> </w:t>
      </w:r>
      <w:r w:rsidR="001C733C" w:rsidRPr="0064203F">
        <w:rPr>
          <w:rFonts w:ascii="Arial" w:hAnsi="Arial" w:cs="Arial"/>
          <w:highlight w:val="yellow"/>
        </w:rPr>
        <w:t>Les membres du groupement</w:t>
      </w:r>
      <w:r w:rsidR="0021527A" w:rsidRPr="0064203F">
        <w:rPr>
          <w:rFonts w:ascii="Arial" w:hAnsi="Arial" w:cs="Arial"/>
          <w:highlight w:val="yellow"/>
        </w:rPr>
        <w:t xml:space="preserve"> ont donné mandat</w:t>
      </w:r>
      <w:r w:rsidR="007F68A6" w:rsidRPr="0064203F">
        <w:rPr>
          <w:rFonts w:ascii="Arial" w:hAnsi="Arial" w:cs="Arial"/>
          <w:highlight w:val="yellow"/>
        </w:rPr>
        <w:t xml:space="preserve"> au mandataire, qui signe le présent acte d’engagement</w:t>
      </w:r>
      <w:r w:rsidR="002904AF" w:rsidRPr="0064203F">
        <w:rPr>
          <w:rFonts w:ascii="Arial" w:hAnsi="Arial" w:cs="Arial"/>
          <w:highlight w:val="yellow"/>
        </w:rPr>
        <w:t> :</w:t>
      </w:r>
    </w:p>
    <w:p w14:paraId="1BD51288" w14:textId="77777777" w:rsidR="001C733C" w:rsidRPr="0064203F" w:rsidRDefault="001C733C" w:rsidP="001C733C">
      <w:pPr>
        <w:tabs>
          <w:tab w:val="left" w:pos="851"/>
        </w:tabs>
        <w:rPr>
          <w:rFonts w:ascii="Arial" w:hAnsi="Arial" w:cs="Arial"/>
          <w:highlight w:val="yellow"/>
        </w:rPr>
      </w:pPr>
      <w:r w:rsidRPr="0064203F">
        <w:rPr>
          <w:rFonts w:ascii="Arial" w:hAnsi="Arial" w:cs="Arial"/>
          <w:i/>
          <w:sz w:val="18"/>
          <w:szCs w:val="18"/>
          <w:highlight w:val="yellow"/>
        </w:rPr>
        <w:t xml:space="preserve">(Cocher la </w:t>
      </w:r>
      <w:r w:rsidR="002904AF" w:rsidRPr="0064203F">
        <w:rPr>
          <w:rFonts w:ascii="Arial" w:hAnsi="Arial" w:cs="Arial"/>
          <w:i/>
          <w:sz w:val="18"/>
          <w:szCs w:val="18"/>
          <w:highlight w:val="yellow"/>
        </w:rPr>
        <w:t xml:space="preserve">ou les </w:t>
      </w:r>
      <w:r w:rsidRPr="0064203F">
        <w:rPr>
          <w:rFonts w:ascii="Arial" w:hAnsi="Arial" w:cs="Arial"/>
          <w:i/>
          <w:sz w:val="18"/>
          <w:szCs w:val="18"/>
          <w:highlight w:val="yellow"/>
        </w:rPr>
        <w:t>case</w:t>
      </w:r>
      <w:r w:rsidR="002904AF" w:rsidRPr="0064203F">
        <w:rPr>
          <w:rFonts w:ascii="Arial" w:hAnsi="Arial" w:cs="Arial"/>
          <w:i/>
          <w:sz w:val="18"/>
          <w:szCs w:val="18"/>
          <w:highlight w:val="yellow"/>
        </w:rPr>
        <w:t>s</w:t>
      </w:r>
      <w:r w:rsidRPr="0064203F">
        <w:rPr>
          <w:rFonts w:ascii="Arial" w:hAnsi="Arial" w:cs="Arial"/>
          <w:i/>
          <w:sz w:val="18"/>
          <w:szCs w:val="18"/>
          <w:highlight w:val="yellow"/>
        </w:rPr>
        <w:t xml:space="preserve"> correspondante</w:t>
      </w:r>
      <w:r w:rsidR="002904AF" w:rsidRPr="0064203F">
        <w:rPr>
          <w:rFonts w:ascii="Arial" w:hAnsi="Arial" w:cs="Arial"/>
          <w:i/>
          <w:sz w:val="18"/>
          <w:szCs w:val="18"/>
          <w:highlight w:val="yellow"/>
        </w:rPr>
        <w:t>s</w:t>
      </w:r>
      <w:r w:rsidRPr="0064203F">
        <w:rPr>
          <w:rFonts w:ascii="Arial" w:hAnsi="Arial" w:cs="Arial"/>
          <w:i/>
          <w:sz w:val="18"/>
          <w:szCs w:val="18"/>
          <w:highlight w:val="yellow"/>
        </w:rPr>
        <w:t>.)</w:t>
      </w:r>
    </w:p>
    <w:p w14:paraId="5834BCC7" w14:textId="77777777" w:rsidR="001C733C" w:rsidRPr="0064203F" w:rsidRDefault="001C733C" w:rsidP="001C733C">
      <w:pPr>
        <w:pStyle w:val="fcasegauche"/>
        <w:tabs>
          <w:tab w:val="left" w:pos="426"/>
          <w:tab w:val="left" w:pos="851"/>
        </w:tabs>
        <w:spacing w:after="0"/>
        <w:ind w:left="0" w:firstLine="0"/>
        <w:jc w:val="left"/>
        <w:rPr>
          <w:rFonts w:ascii="Arial" w:hAnsi="Arial" w:cs="Arial"/>
          <w:highlight w:val="yellow"/>
        </w:rPr>
      </w:pPr>
    </w:p>
    <w:p w14:paraId="7A3B022B" w14:textId="77777777" w:rsidR="002904AF" w:rsidRPr="0064203F" w:rsidRDefault="001C733C" w:rsidP="009B45B9">
      <w:pPr>
        <w:tabs>
          <w:tab w:val="left" w:pos="851"/>
        </w:tabs>
        <w:ind w:left="1695" w:hanging="1695"/>
        <w:rPr>
          <w:rFonts w:ascii="Arial" w:hAnsi="Arial" w:cs="Arial"/>
          <w:highlight w:val="yellow"/>
        </w:rPr>
      </w:pPr>
      <w:r w:rsidRPr="0064203F">
        <w:rPr>
          <w:highlight w:val="yellow"/>
        </w:rPr>
        <w:tab/>
      </w:r>
      <w:r w:rsidR="00F9766B" w:rsidRPr="0064203F">
        <w:rPr>
          <w:highlight w:val="yellow"/>
        </w:rPr>
        <w:fldChar w:fldCharType="begin">
          <w:ffData>
            <w:name w:val=""/>
            <w:enabled/>
            <w:calcOnExit w:val="0"/>
            <w:checkBox>
              <w:size w:val="20"/>
              <w:default w:val="0"/>
            </w:checkBox>
          </w:ffData>
        </w:fldChar>
      </w:r>
      <w:r w:rsidRPr="0064203F">
        <w:rPr>
          <w:highlight w:val="yellow"/>
        </w:rPr>
        <w:instrText xml:space="preserve"> FORMCHECKBOX </w:instrText>
      </w:r>
      <w:r w:rsidR="00EF2B34">
        <w:rPr>
          <w:highlight w:val="yellow"/>
        </w:rPr>
      </w:r>
      <w:r w:rsidR="00EF2B34">
        <w:rPr>
          <w:highlight w:val="yellow"/>
        </w:rPr>
        <w:fldChar w:fldCharType="separate"/>
      </w:r>
      <w:r w:rsidR="00F9766B" w:rsidRPr="0064203F">
        <w:rPr>
          <w:highlight w:val="yellow"/>
        </w:rPr>
        <w:fldChar w:fldCharType="end"/>
      </w:r>
      <w:r w:rsidRPr="0064203F">
        <w:rPr>
          <w:highlight w:val="yellow"/>
        </w:rPr>
        <w:tab/>
      </w:r>
      <w:proofErr w:type="gramStart"/>
      <w:r w:rsidR="002904AF" w:rsidRPr="0064203F">
        <w:rPr>
          <w:rFonts w:ascii="Arial" w:hAnsi="Arial" w:cs="Arial"/>
          <w:highlight w:val="yellow"/>
        </w:rPr>
        <w:t>pour</w:t>
      </w:r>
      <w:proofErr w:type="gramEnd"/>
      <w:r w:rsidR="002904AF" w:rsidRPr="0064203F">
        <w:rPr>
          <w:rFonts w:ascii="Arial" w:hAnsi="Arial" w:cs="Arial"/>
          <w:highlight w:val="yellow"/>
        </w:rPr>
        <w:t xml:space="preserve"> signer le présent acte d’engagement en leur nom et pour leur compte</w:t>
      </w:r>
      <w:r w:rsidR="007F68A6" w:rsidRPr="0064203F">
        <w:rPr>
          <w:rFonts w:ascii="Arial" w:hAnsi="Arial" w:cs="Arial"/>
          <w:highlight w:val="yellow"/>
        </w:rPr>
        <w:t xml:space="preserve">, </w:t>
      </w:r>
      <w:r w:rsidR="0021527A" w:rsidRPr="0064203F">
        <w:rPr>
          <w:rFonts w:ascii="Arial" w:hAnsi="Arial" w:cs="Arial"/>
          <w:highlight w:val="yellow"/>
        </w:rPr>
        <w:t xml:space="preserve">pour les représenter vis-à-vis de l’acheteur </w:t>
      </w:r>
      <w:r w:rsidR="007F68A6" w:rsidRPr="0064203F">
        <w:rPr>
          <w:rFonts w:ascii="Arial" w:hAnsi="Arial" w:cs="Arial"/>
          <w:highlight w:val="yellow"/>
        </w:rPr>
        <w:t>et pour coordonner l’ensemble des prestations</w:t>
      </w:r>
      <w:r w:rsidR="00983FF3" w:rsidRPr="0064203F">
        <w:rPr>
          <w:rFonts w:ascii="Arial" w:hAnsi="Arial" w:cs="Arial"/>
          <w:highlight w:val="yellow"/>
        </w:rPr>
        <w:t> ;</w:t>
      </w:r>
    </w:p>
    <w:p w14:paraId="44CF30B2" w14:textId="77777777" w:rsidR="002904AF" w:rsidRPr="0064203F" w:rsidRDefault="002904AF" w:rsidP="009D661E">
      <w:pPr>
        <w:tabs>
          <w:tab w:val="left" w:pos="851"/>
        </w:tabs>
        <w:ind w:left="1701"/>
        <w:rPr>
          <w:rFonts w:ascii="Arial" w:hAnsi="Arial" w:cs="Arial"/>
          <w:highlight w:val="yellow"/>
        </w:rPr>
      </w:pPr>
      <w:r w:rsidRPr="0064203F">
        <w:rPr>
          <w:rFonts w:ascii="Arial" w:hAnsi="Arial" w:cs="Arial"/>
          <w:i/>
          <w:sz w:val="18"/>
          <w:szCs w:val="18"/>
          <w:highlight w:val="yellow"/>
        </w:rPr>
        <w:t>(</w:t>
      </w:r>
      <w:proofErr w:type="gramStart"/>
      <w:r w:rsidRPr="0064203F">
        <w:rPr>
          <w:rFonts w:ascii="Arial" w:hAnsi="Arial" w:cs="Arial"/>
          <w:i/>
          <w:sz w:val="18"/>
          <w:szCs w:val="18"/>
          <w:highlight w:val="yellow"/>
        </w:rPr>
        <w:t>joindre</w:t>
      </w:r>
      <w:proofErr w:type="gramEnd"/>
      <w:r w:rsidRPr="0064203F">
        <w:rPr>
          <w:rFonts w:ascii="Arial" w:hAnsi="Arial" w:cs="Arial"/>
          <w:i/>
          <w:sz w:val="18"/>
          <w:szCs w:val="18"/>
          <w:highlight w:val="yellow"/>
        </w:rPr>
        <w:t xml:space="preserve"> les pouvoirs en annexe du présent document</w:t>
      </w:r>
      <w:r w:rsidR="009D661E" w:rsidRPr="0064203F">
        <w:rPr>
          <w:rFonts w:ascii="Arial" w:hAnsi="Arial" w:cs="Arial"/>
          <w:i/>
          <w:sz w:val="18"/>
          <w:szCs w:val="18"/>
          <w:highlight w:val="yellow"/>
        </w:rPr>
        <w:t xml:space="preserve"> en cas de marché public autre que de défense ou de sécurité</w:t>
      </w:r>
      <w:r w:rsidRPr="0064203F">
        <w:rPr>
          <w:rFonts w:ascii="Arial" w:hAnsi="Arial" w:cs="Arial"/>
          <w:i/>
          <w:sz w:val="18"/>
          <w:szCs w:val="18"/>
          <w:highlight w:val="yellow"/>
        </w:rPr>
        <w:t>.</w:t>
      </w:r>
      <w:r w:rsidR="009D661E" w:rsidRPr="0064203F">
        <w:rPr>
          <w:rFonts w:ascii="Arial" w:hAnsi="Arial" w:cs="Arial"/>
          <w:i/>
          <w:sz w:val="18"/>
          <w:szCs w:val="18"/>
          <w:highlight w:val="yellow"/>
        </w:rPr>
        <w:t xml:space="preserve"> Dans le cas contraire, ces documents ont déjà été fournis</w:t>
      </w:r>
      <w:r w:rsidRPr="0064203F">
        <w:rPr>
          <w:rFonts w:ascii="Arial" w:hAnsi="Arial" w:cs="Arial"/>
          <w:i/>
          <w:sz w:val="18"/>
          <w:szCs w:val="18"/>
          <w:highlight w:val="yellow"/>
        </w:rPr>
        <w:t>)</w:t>
      </w:r>
    </w:p>
    <w:p w14:paraId="5B8BE6EB" w14:textId="77777777" w:rsidR="002904AF" w:rsidRPr="0064203F" w:rsidRDefault="002904AF" w:rsidP="001C733C">
      <w:pPr>
        <w:tabs>
          <w:tab w:val="left" w:pos="851"/>
        </w:tabs>
        <w:rPr>
          <w:rFonts w:ascii="Arial" w:hAnsi="Arial" w:cs="Arial"/>
          <w:highlight w:val="yellow"/>
        </w:rPr>
      </w:pPr>
    </w:p>
    <w:p w14:paraId="21269F70" w14:textId="77777777" w:rsidR="002904AF" w:rsidRPr="0064203F" w:rsidRDefault="00F9766B" w:rsidP="002904AF">
      <w:pPr>
        <w:tabs>
          <w:tab w:val="left" w:pos="851"/>
        </w:tabs>
        <w:ind w:left="1701" w:hanging="850"/>
        <w:jc w:val="both"/>
        <w:rPr>
          <w:rFonts w:ascii="Arial" w:hAnsi="Arial" w:cs="Arial"/>
          <w:iCs/>
          <w:highlight w:val="yellow"/>
        </w:rPr>
      </w:pPr>
      <w:r w:rsidRPr="0064203F">
        <w:rPr>
          <w:highlight w:val="yellow"/>
        </w:rPr>
        <w:fldChar w:fldCharType="begin">
          <w:ffData>
            <w:name w:val=""/>
            <w:enabled/>
            <w:calcOnExit w:val="0"/>
            <w:checkBox>
              <w:size w:val="20"/>
              <w:default w:val="0"/>
            </w:checkBox>
          </w:ffData>
        </w:fldChar>
      </w:r>
      <w:r w:rsidR="002904AF"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2904AF" w:rsidRPr="0064203F">
        <w:rPr>
          <w:highlight w:val="yellow"/>
        </w:rPr>
        <w:tab/>
      </w:r>
      <w:proofErr w:type="gramStart"/>
      <w:r w:rsidR="002904AF" w:rsidRPr="0064203F">
        <w:rPr>
          <w:rFonts w:ascii="Arial" w:hAnsi="Arial" w:cs="Arial"/>
          <w:highlight w:val="yellow"/>
        </w:rPr>
        <w:t>pour</w:t>
      </w:r>
      <w:proofErr w:type="gramEnd"/>
      <w:r w:rsidR="002904AF" w:rsidRPr="0064203F">
        <w:rPr>
          <w:rFonts w:ascii="Arial" w:hAnsi="Arial" w:cs="Arial"/>
          <w:highlight w:val="yellow"/>
        </w:rPr>
        <w:t xml:space="preserve"> signer, en leur nom et pour leur compte, les modifications ultérieures du mar</w:t>
      </w:r>
      <w:r w:rsidR="0021527A" w:rsidRPr="0064203F">
        <w:rPr>
          <w:rFonts w:ascii="Arial" w:hAnsi="Arial" w:cs="Arial"/>
          <w:highlight w:val="yellow"/>
        </w:rPr>
        <w:t>ché public</w:t>
      </w:r>
      <w:r w:rsidR="002904AF" w:rsidRPr="0064203F">
        <w:rPr>
          <w:rFonts w:ascii="Arial" w:hAnsi="Arial" w:cs="Arial"/>
          <w:highlight w:val="yellow"/>
        </w:rPr>
        <w:t> ;</w:t>
      </w:r>
    </w:p>
    <w:p w14:paraId="61BF4BE6" w14:textId="77777777" w:rsidR="00BE6078" w:rsidRPr="0064203F" w:rsidRDefault="009D661E" w:rsidP="009D661E">
      <w:pPr>
        <w:tabs>
          <w:tab w:val="left" w:pos="851"/>
        </w:tabs>
        <w:ind w:left="1701"/>
        <w:rPr>
          <w:rFonts w:ascii="Arial" w:hAnsi="Arial" w:cs="Arial"/>
          <w:highlight w:val="yellow"/>
        </w:rPr>
      </w:pPr>
      <w:r w:rsidRPr="0064203F">
        <w:rPr>
          <w:rFonts w:ascii="Arial" w:hAnsi="Arial" w:cs="Arial"/>
          <w:i/>
          <w:sz w:val="18"/>
          <w:szCs w:val="18"/>
          <w:highlight w:val="yellow"/>
        </w:rPr>
        <w:t>(</w:t>
      </w:r>
      <w:proofErr w:type="gramStart"/>
      <w:r w:rsidRPr="0064203F">
        <w:rPr>
          <w:rFonts w:ascii="Arial" w:hAnsi="Arial" w:cs="Arial"/>
          <w:i/>
          <w:sz w:val="18"/>
          <w:szCs w:val="18"/>
          <w:highlight w:val="yellow"/>
        </w:rPr>
        <w:t>joindre</w:t>
      </w:r>
      <w:proofErr w:type="gramEnd"/>
      <w:r w:rsidRPr="0064203F">
        <w:rPr>
          <w:rFonts w:ascii="Arial" w:hAnsi="Arial" w:cs="Arial"/>
          <w:i/>
          <w:sz w:val="18"/>
          <w:szCs w:val="18"/>
          <w:highlight w:val="yellow"/>
        </w:rPr>
        <w:t xml:space="preserve"> les pouvoirs en annexe du présent document en cas de marché public autre que de défense ou de sécurité. Dans le cas contraire, ces documents ont déjà été fournis)</w:t>
      </w:r>
    </w:p>
    <w:p w14:paraId="02CFA9F3" w14:textId="77777777" w:rsidR="002904AF" w:rsidRPr="0064203F" w:rsidRDefault="002904AF" w:rsidP="002904AF">
      <w:pPr>
        <w:tabs>
          <w:tab w:val="left" w:pos="851"/>
        </w:tabs>
        <w:rPr>
          <w:rFonts w:ascii="Arial" w:hAnsi="Arial" w:cs="Arial"/>
          <w:iCs/>
          <w:highlight w:val="yellow"/>
        </w:rPr>
      </w:pPr>
    </w:p>
    <w:p w14:paraId="73B77843" w14:textId="77777777" w:rsidR="009D661E" w:rsidRPr="0064203F" w:rsidRDefault="002904AF" w:rsidP="002904AF">
      <w:pPr>
        <w:tabs>
          <w:tab w:val="left" w:pos="851"/>
        </w:tabs>
        <w:ind w:left="1134" w:hanging="850"/>
        <w:rPr>
          <w:rFonts w:ascii="Arial" w:hAnsi="Arial" w:cs="Arial"/>
          <w:highlight w:val="yellow"/>
        </w:rPr>
      </w:pPr>
      <w:r w:rsidRPr="0064203F">
        <w:rPr>
          <w:highlight w:val="yellow"/>
        </w:rPr>
        <w:tab/>
      </w:r>
      <w:r w:rsidR="00F9766B" w:rsidRPr="0064203F">
        <w:rPr>
          <w:highlight w:val="yellow"/>
        </w:rPr>
        <w:fldChar w:fldCharType="begin">
          <w:ffData>
            <w:name w:val=""/>
            <w:enabled/>
            <w:calcOnExit w:val="0"/>
            <w:checkBox>
              <w:size w:val="20"/>
              <w:default w:val="0"/>
            </w:checkBox>
          </w:ffData>
        </w:fldChar>
      </w:r>
      <w:r w:rsidRPr="0064203F">
        <w:rPr>
          <w:highlight w:val="yellow"/>
        </w:rPr>
        <w:instrText xml:space="preserve"> FORMCHECKBOX </w:instrText>
      </w:r>
      <w:r w:rsidR="00EF2B34">
        <w:rPr>
          <w:highlight w:val="yellow"/>
        </w:rPr>
      </w:r>
      <w:r w:rsidR="00EF2B34">
        <w:rPr>
          <w:highlight w:val="yellow"/>
        </w:rPr>
        <w:fldChar w:fldCharType="separate"/>
      </w:r>
      <w:r w:rsidR="00F9766B" w:rsidRPr="0064203F">
        <w:rPr>
          <w:highlight w:val="yellow"/>
        </w:rPr>
        <w:fldChar w:fldCharType="end"/>
      </w:r>
      <w:r w:rsidRPr="0064203F">
        <w:rPr>
          <w:rFonts w:ascii="Arial" w:hAnsi="Arial" w:cs="Arial"/>
          <w:i/>
          <w:iCs/>
          <w:highlight w:val="yellow"/>
        </w:rPr>
        <w:t xml:space="preserve"> </w:t>
      </w:r>
      <w:r w:rsidRPr="0064203F">
        <w:rPr>
          <w:rFonts w:ascii="Arial" w:hAnsi="Arial" w:cs="Arial"/>
          <w:highlight w:val="yellow"/>
        </w:rPr>
        <w:tab/>
      </w:r>
      <w:proofErr w:type="gramStart"/>
      <w:r w:rsidRPr="0064203F">
        <w:rPr>
          <w:rFonts w:ascii="Arial" w:hAnsi="Arial" w:cs="Arial"/>
          <w:highlight w:val="yellow"/>
        </w:rPr>
        <w:t>ont</w:t>
      </w:r>
      <w:proofErr w:type="gramEnd"/>
      <w:r w:rsidRPr="0064203F">
        <w:rPr>
          <w:rFonts w:ascii="Arial" w:hAnsi="Arial" w:cs="Arial"/>
          <w:highlight w:val="yellow"/>
        </w:rPr>
        <w:t xml:space="preserve"> donné mandat au mandataire dans les conditions définies par les pouvoirs joints en annexe</w:t>
      </w:r>
      <w:r w:rsidR="009D661E" w:rsidRPr="0064203F">
        <w:rPr>
          <w:rFonts w:ascii="Arial" w:hAnsi="Arial" w:cs="Arial"/>
          <w:highlight w:val="yellow"/>
        </w:rPr>
        <w:t>.</w:t>
      </w:r>
    </w:p>
    <w:p w14:paraId="608D89E4" w14:textId="77777777" w:rsidR="002904AF" w:rsidRPr="0064203F" w:rsidRDefault="009D661E" w:rsidP="009D661E">
      <w:pPr>
        <w:tabs>
          <w:tab w:val="left" w:pos="851"/>
        </w:tabs>
        <w:ind w:left="1701"/>
        <w:rPr>
          <w:rFonts w:ascii="Arial" w:hAnsi="Arial" w:cs="Arial"/>
          <w:i/>
          <w:sz w:val="18"/>
          <w:szCs w:val="18"/>
          <w:highlight w:val="yellow"/>
        </w:rPr>
      </w:pPr>
      <w:r w:rsidRPr="0064203F">
        <w:rPr>
          <w:rFonts w:ascii="Arial" w:hAnsi="Arial" w:cs="Arial"/>
          <w:i/>
          <w:sz w:val="18"/>
          <w:szCs w:val="18"/>
          <w:highlight w:val="yellow"/>
        </w:rPr>
        <w:t>(</w:t>
      </w:r>
      <w:proofErr w:type="gramStart"/>
      <w:r w:rsidRPr="0064203F">
        <w:rPr>
          <w:rFonts w:ascii="Arial" w:hAnsi="Arial" w:cs="Arial"/>
          <w:i/>
          <w:sz w:val="18"/>
          <w:szCs w:val="18"/>
          <w:highlight w:val="yellow"/>
        </w:rPr>
        <w:t>hors</w:t>
      </w:r>
      <w:proofErr w:type="gramEnd"/>
      <w:r w:rsidRPr="0064203F">
        <w:rPr>
          <w:rFonts w:ascii="Arial" w:hAnsi="Arial" w:cs="Arial"/>
          <w:i/>
          <w:sz w:val="18"/>
          <w:szCs w:val="18"/>
          <w:highlight w:val="yellow"/>
        </w:rPr>
        <w:t xml:space="preserve"> cas des marchés de défense ou de sécurité dans lequel ces documents ont déjà été fournis)</w:t>
      </w:r>
      <w:r w:rsidR="002904AF" w:rsidRPr="0064203F">
        <w:rPr>
          <w:rFonts w:ascii="Arial" w:hAnsi="Arial" w:cs="Arial"/>
          <w:i/>
          <w:sz w:val="18"/>
          <w:szCs w:val="18"/>
          <w:highlight w:val="yellow"/>
        </w:rPr>
        <w:t>.</w:t>
      </w:r>
    </w:p>
    <w:p w14:paraId="30EFE1CC" w14:textId="77777777" w:rsidR="002904AF" w:rsidRPr="0064203F" w:rsidRDefault="002904AF" w:rsidP="002904AF">
      <w:pPr>
        <w:tabs>
          <w:tab w:val="left" w:pos="851"/>
        </w:tabs>
        <w:ind w:left="1134" w:hanging="850"/>
        <w:rPr>
          <w:rFonts w:ascii="Arial" w:hAnsi="Arial" w:cs="Arial"/>
          <w:i/>
          <w:sz w:val="18"/>
          <w:szCs w:val="18"/>
          <w:highlight w:val="yellow"/>
        </w:rPr>
      </w:pPr>
    </w:p>
    <w:p w14:paraId="7DB60D26" w14:textId="77777777" w:rsidR="001C733C" w:rsidRPr="0064203F" w:rsidRDefault="001C733C" w:rsidP="001C733C">
      <w:pPr>
        <w:tabs>
          <w:tab w:val="left" w:pos="851"/>
        </w:tabs>
        <w:rPr>
          <w:rFonts w:ascii="Arial" w:hAnsi="Arial" w:cs="Arial"/>
          <w:i/>
          <w:sz w:val="18"/>
          <w:szCs w:val="18"/>
          <w:highlight w:val="yellow"/>
        </w:rPr>
      </w:pPr>
    </w:p>
    <w:p w14:paraId="4C2353EE" w14:textId="77777777" w:rsidR="00036500" w:rsidRPr="0064203F" w:rsidRDefault="00F9766B" w:rsidP="006C4338">
      <w:pPr>
        <w:tabs>
          <w:tab w:val="left" w:pos="851"/>
        </w:tabs>
        <w:rPr>
          <w:rFonts w:ascii="Arial" w:hAnsi="Arial" w:cs="Arial"/>
          <w:i/>
          <w:sz w:val="18"/>
          <w:szCs w:val="18"/>
          <w:highlight w:val="yellow"/>
        </w:rPr>
      </w:pPr>
      <w:r w:rsidRPr="0064203F">
        <w:rPr>
          <w:highlight w:val="yellow"/>
        </w:rPr>
        <w:fldChar w:fldCharType="begin">
          <w:ffData>
            <w:name w:val=""/>
            <w:enabled/>
            <w:calcOnExit w:val="0"/>
            <w:checkBox>
              <w:size w:val="20"/>
              <w:default w:val="0"/>
            </w:checkBox>
          </w:ffData>
        </w:fldChar>
      </w:r>
      <w:r w:rsidR="0021527A"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21527A" w:rsidRPr="0064203F">
        <w:rPr>
          <w:highlight w:val="yellow"/>
        </w:rPr>
        <w:t xml:space="preserve"> </w:t>
      </w:r>
      <w:r w:rsidR="0021527A" w:rsidRPr="0064203F">
        <w:rPr>
          <w:rFonts w:ascii="Arial" w:hAnsi="Arial" w:cs="Arial"/>
          <w:highlight w:val="yellow"/>
        </w:rPr>
        <w:t>L</w:t>
      </w:r>
      <w:r w:rsidR="00036500" w:rsidRPr="0064203F">
        <w:rPr>
          <w:rFonts w:ascii="Arial" w:hAnsi="Arial" w:cs="Arial"/>
          <w:highlight w:val="yellow"/>
        </w:rPr>
        <w:t>es membres du groupement</w:t>
      </w:r>
      <w:r w:rsidR="00332B12" w:rsidRPr="0064203F">
        <w:rPr>
          <w:rFonts w:ascii="Arial" w:hAnsi="Arial" w:cs="Arial"/>
          <w:highlight w:val="yellow"/>
        </w:rPr>
        <w:t>, qui signent le présent acte d’engagement</w:t>
      </w:r>
      <w:r w:rsidR="00036500" w:rsidRPr="0064203F">
        <w:rPr>
          <w:rFonts w:ascii="Arial" w:hAnsi="Arial" w:cs="Arial"/>
          <w:highlight w:val="yellow"/>
        </w:rPr>
        <w:t> :</w:t>
      </w:r>
    </w:p>
    <w:p w14:paraId="0257A54F" w14:textId="77777777" w:rsidR="00036500" w:rsidRPr="0064203F" w:rsidRDefault="00036500" w:rsidP="006F3DF9">
      <w:pPr>
        <w:tabs>
          <w:tab w:val="left" w:pos="851"/>
        </w:tabs>
        <w:rPr>
          <w:rFonts w:ascii="Arial" w:hAnsi="Arial" w:cs="Arial"/>
          <w:highlight w:val="yellow"/>
        </w:rPr>
      </w:pPr>
      <w:r w:rsidRPr="0064203F">
        <w:rPr>
          <w:rFonts w:ascii="Arial" w:hAnsi="Arial" w:cs="Arial"/>
          <w:i/>
          <w:sz w:val="18"/>
          <w:szCs w:val="18"/>
          <w:highlight w:val="yellow"/>
        </w:rPr>
        <w:t>(Cocher la case correspondante.)</w:t>
      </w:r>
    </w:p>
    <w:p w14:paraId="776D84FD" w14:textId="77777777" w:rsidR="00036500" w:rsidRPr="0064203F" w:rsidRDefault="00036500" w:rsidP="005846FB">
      <w:pPr>
        <w:tabs>
          <w:tab w:val="left" w:pos="851"/>
        </w:tabs>
        <w:rPr>
          <w:rFonts w:ascii="Arial" w:hAnsi="Arial" w:cs="Arial"/>
          <w:highlight w:val="yellow"/>
        </w:rPr>
      </w:pPr>
    </w:p>
    <w:p w14:paraId="3F93CE15" w14:textId="77777777" w:rsidR="00AE7831" w:rsidRPr="0064203F" w:rsidRDefault="00F9766B" w:rsidP="009B45B9">
      <w:pPr>
        <w:tabs>
          <w:tab w:val="left" w:pos="851"/>
        </w:tabs>
        <w:ind w:left="1701" w:hanging="850"/>
        <w:jc w:val="both"/>
        <w:rPr>
          <w:rFonts w:ascii="Arial" w:hAnsi="Arial" w:cs="Arial"/>
          <w:highlight w:val="yellow"/>
        </w:rPr>
      </w:pPr>
      <w:r w:rsidRPr="0064203F">
        <w:rPr>
          <w:highlight w:val="yellow"/>
        </w:rPr>
        <w:fldChar w:fldCharType="begin">
          <w:ffData>
            <w:name w:val=""/>
            <w:enabled/>
            <w:calcOnExit w:val="0"/>
            <w:checkBox>
              <w:size w:val="20"/>
              <w:default w:val="0"/>
            </w:checkBox>
          </w:ffData>
        </w:fldChar>
      </w:r>
      <w:r w:rsidR="00AE7831"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AE7831" w:rsidRPr="0064203F">
        <w:rPr>
          <w:highlight w:val="yellow"/>
        </w:rPr>
        <w:tab/>
      </w:r>
      <w:proofErr w:type="gramStart"/>
      <w:r w:rsidR="00AE7831" w:rsidRPr="0064203F">
        <w:rPr>
          <w:rFonts w:ascii="Arial" w:hAnsi="Arial" w:cs="Arial"/>
          <w:highlight w:val="yellow"/>
        </w:rPr>
        <w:t>donnent</w:t>
      </w:r>
      <w:proofErr w:type="gramEnd"/>
      <w:r w:rsidR="00AE7831" w:rsidRPr="0064203F">
        <w:rPr>
          <w:rFonts w:ascii="Arial" w:hAnsi="Arial" w:cs="Arial"/>
          <w:highlight w:val="yellow"/>
        </w:rPr>
        <w:t xml:space="preserve"> mandat au mandataire, qui l’accepte, pour les représenter vis-à-vis de l’acheteur et pour coordonner l’ensemble des prestations ;</w:t>
      </w:r>
    </w:p>
    <w:p w14:paraId="2455C2E3" w14:textId="77777777" w:rsidR="00AE7831" w:rsidRPr="0064203F" w:rsidRDefault="00AE7831" w:rsidP="009B45B9">
      <w:pPr>
        <w:tabs>
          <w:tab w:val="left" w:pos="851"/>
        </w:tabs>
        <w:ind w:left="1701" w:hanging="850"/>
        <w:jc w:val="both"/>
        <w:rPr>
          <w:highlight w:val="yellow"/>
        </w:rPr>
      </w:pPr>
    </w:p>
    <w:p w14:paraId="09224E58" w14:textId="77777777" w:rsidR="00036500" w:rsidRPr="0064203F" w:rsidRDefault="00F9766B" w:rsidP="009B45B9">
      <w:pPr>
        <w:tabs>
          <w:tab w:val="left" w:pos="851"/>
        </w:tabs>
        <w:ind w:left="1701" w:hanging="850"/>
        <w:jc w:val="both"/>
        <w:rPr>
          <w:rFonts w:ascii="Arial" w:hAnsi="Arial" w:cs="Arial"/>
          <w:iCs/>
          <w:highlight w:val="yellow"/>
        </w:rPr>
      </w:pPr>
      <w:r w:rsidRPr="0064203F">
        <w:rPr>
          <w:highlight w:val="yellow"/>
        </w:rPr>
        <w:fldChar w:fldCharType="begin">
          <w:ffData>
            <w:name w:val=""/>
            <w:enabled/>
            <w:calcOnExit w:val="0"/>
            <w:checkBox>
              <w:size w:val="20"/>
              <w:default w:val="0"/>
            </w:checkBox>
          </w:ffData>
        </w:fldChar>
      </w:r>
      <w:r w:rsidR="00036500" w:rsidRPr="0064203F">
        <w:rPr>
          <w:highlight w:val="yellow"/>
        </w:rPr>
        <w:instrText xml:space="preserve"> FORMCHECKBOX </w:instrText>
      </w:r>
      <w:r w:rsidR="00EF2B34">
        <w:rPr>
          <w:highlight w:val="yellow"/>
        </w:rPr>
      </w:r>
      <w:r w:rsidR="00EF2B34">
        <w:rPr>
          <w:highlight w:val="yellow"/>
        </w:rPr>
        <w:fldChar w:fldCharType="separate"/>
      </w:r>
      <w:r w:rsidRPr="0064203F">
        <w:rPr>
          <w:highlight w:val="yellow"/>
        </w:rPr>
        <w:fldChar w:fldCharType="end"/>
      </w:r>
      <w:r w:rsidR="00036500" w:rsidRPr="0064203F">
        <w:rPr>
          <w:rFonts w:ascii="Arial" w:hAnsi="Arial" w:cs="Arial"/>
          <w:highlight w:val="yellow"/>
        </w:rPr>
        <w:tab/>
      </w:r>
      <w:proofErr w:type="gramStart"/>
      <w:r w:rsidR="00036500" w:rsidRPr="0064203F">
        <w:rPr>
          <w:rFonts w:ascii="Arial" w:hAnsi="Arial" w:cs="Arial"/>
          <w:highlight w:val="yellow"/>
        </w:rPr>
        <w:t>donnent</w:t>
      </w:r>
      <w:proofErr w:type="gramEnd"/>
      <w:r w:rsidR="00036500" w:rsidRPr="0064203F">
        <w:rPr>
          <w:rFonts w:ascii="Arial" w:hAnsi="Arial" w:cs="Arial"/>
          <w:highlight w:val="yellow"/>
        </w:rPr>
        <w:t xml:space="preserve"> mandat au mandataire, qui l’accepte, pour signer, en leur nom et pour leur compte, </w:t>
      </w:r>
      <w:r w:rsidR="004A7169" w:rsidRPr="0064203F">
        <w:rPr>
          <w:rFonts w:ascii="Arial" w:hAnsi="Arial" w:cs="Arial"/>
          <w:highlight w:val="yellow"/>
        </w:rPr>
        <w:t>les</w:t>
      </w:r>
      <w:r w:rsidR="00036500" w:rsidRPr="0064203F">
        <w:rPr>
          <w:rFonts w:ascii="Arial" w:hAnsi="Arial" w:cs="Arial"/>
          <w:highlight w:val="yellow"/>
        </w:rPr>
        <w:t xml:space="preserve"> modifications ultérieures du marché </w:t>
      </w:r>
      <w:r w:rsidR="00930A5C" w:rsidRPr="0064203F">
        <w:rPr>
          <w:rFonts w:ascii="Arial" w:hAnsi="Arial" w:cs="Arial"/>
          <w:highlight w:val="yellow"/>
        </w:rPr>
        <w:t>public</w:t>
      </w:r>
      <w:r w:rsidR="00036500" w:rsidRPr="0064203F">
        <w:rPr>
          <w:rFonts w:ascii="Arial" w:hAnsi="Arial" w:cs="Arial"/>
          <w:highlight w:val="yellow"/>
        </w:rPr>
        <w:t> ;</w:t>
      </w:r>
    </w:p>
    <w:p w14:paraId="04242B36" w14:textId="77777777" w:rsidR="00036500" w:rsidRPr="0064203F" w:rsidRDefault="00036500" w:rsidP="006C4338">
      <w:pPr>
        <w:tabs>
          <w:tab w:val="left" w:pos="851"/>
        </w:tabs>
        <w:rPr>
          <w:rFonts w:ascii="Arial" w:hAnsi="Arial" w:cs="Arial"/>
          <w:iCs/>
          <w:highlight w:val="yellow"/>
        </w:rPr>
      </w:pPr>
    </w:p>
    <w:p w14:paraId="7A9A74A8" w14:textId="77777777" w:rsidR="00036500" w:rsidRPr="0064203F" w:rsidRDefault="00844DAA" w:rsidP="009B45B9">
      <w:pPr>
        <w:tabs>
          <w:tab w:val="left" w:pos="851"/>
        </w:tabs>
        <w:ind w:left="1134" w:hanging="850"/>
        <w:rPr>
          <w:rFonts w:ascii="Arial" w:hAnsi="Arial" w:cs="Arial"/>
          <w:i/>
          <w:sz w:val="18"/>
          <w:szCs w:val="18"/>
          <w:highlight w:val="yellow"/>
        </w:rPr>
      </w:pPr>
      <w:r w:rsidRPr="0064203F">
        <w:rPr>
          <w:highlight w:val="yellow"/>
        </w:rPr>
        <w:tab/>
      </w:r>
      <w:r w:rsidR="00F9766B" w:rsidRPr="0064203F">
        <w:rPr>
          <w:highlight w:val="yellow"/>
        </w:rPr>
        <w:fldChar w:fldCharType="begin">
          <w:ffData>
            <w:name w:val=""/>
            <w:enabled/>
            <w:calcOnExit w:val="0"/>
            <w:checkBox>
              <w:size w:val="20"/>
              <w:default w:val="0"/>
            </w:checkBox>
          </w:ffData>
        </w:fldChar>
      </w:r>
      <w:r w:rsidR="00036500" w:rsidRPr="0064203F">
        <w:rPr>
          <w:highlight w:val="yellow"/>
        </w:rPr>
        <w:instrText xml:space="preserve"> FORMCHECKBOX </w:instrText>
      </w:r>
      <w:r w:rsidR="00EF2B34">
        <w:rPr>
          <w:highlight w:val="yellow"/>
        </w:rPr>
      </w:r>
      <w:r w:rsidR="00EF2B34">
        <w:rPr>
          <w:highlight w:val="yellow"/>
        </w:rPr>
        <w:fldChar w:fldCharType="separate"/>
      </w:r>
      <w:r w:rsidR="00F9766B" w:rsidRPr="0064203F">
        <w:rPr>
          <w:highlight w:val="yellow"/>
        </w:rPr>
        <w:fldChar w:fldCharType="end"/>
      </w:r>
      <w:r w:rsidR="00036500" w:rsidRPr="0064203F">
        <w:rPr>
          <w:rFonts w:ascii="Arial" w:hAnsi="Arial" w:cs="Arial"/>
          <w:i/>
          <w:iCs/>
          <w:highlight w:val="yellow"/>
        </w:rPr>
        <w:t xml:space="preserve"> </w:t>
      </w:r>
      <w:r w:rsidR="00036500" w:rsidRPr="0064203F">
        <w:rPr>
          <w:rFonts w:ascii="Arial" w:hAnsi="Arial" w:cs="Arial"/>
          <w:highlight w:val="yellow"/>
        </w:rPr>
        <w:tab/>
      </w:r>
      <w:proofErr w:type="gramStart"/>
      <w:r w:rsidR="00036500" w:rsidRPr="0064203F">
        <w:rPr>
          <w:rFonts w:ascii="Arial" w:hAnsi="Arial" w:cs="Arial"/>
          <w:highlight w:val="yellow"/>
        </w:rPr>
        <w:t>donnent</w:t>
      </w:r>
      <w:proofErr w:type="gramEnd"/>
      <w:r w:rsidR="00036500" w:rsidRPr="0064203F">
        <w:rPr>
          <w:rFonts w:ascii="Arial" w:hAnsi="Arial" w:cs="Arial"/>
          <w:highlight w:val="yellow"/>
        </w:rPr>
        <w:t xml:space="preserve"> mandat au mandataire dans les conditions définies ci-dessous</w:t>
      </w:r>
      <w:r w:rsidRPr="0064203F">
        <w:rPr>
          <w:rFonts w:ascii="Arial" w:hAnsi="Arial" w:cs="Arial"/>
          <w:highlight w:val="yellow"/>
        </w:rPr>
        <w:t> :</w:t>
      </w:r>
    </w:p>
    <w:p w14:paraId="127A3A29" w14:textId="77777777" w:rsidR="00036500" w:rsidRDefault="00844DAA" w:rsidP="009B45B9">
      <w:pPr>
        <w:tabs>
          <w:tab w:val="left" w:pos="851"/>
        </w:tabs>
        <w:ind w:left="1134" w:hanging="850"/>
        <w:rPr>
          <w:rFonts w:ascii="Arial" w:hAnsi="Arial" w:cs="Arial"/>
        </w:rPr>
      </w:pPr>
      <w:r w:rsidRPr="0064203F">
        <w:rPr>
          <w:rFonts w:ascii="Arial" w:hAnsi="Arial" w:cs="Arial"/>
          <w:i/>
          <w:sz w:val="18"/>
          <w:szCs w:val="18"/>
          <w:highlight w:val="yellow"/>
        </w:rPr>
        <w:tab/>
      </w:r>
      <w:r w:rsidRPr="0064203F">
        <w:rPr>
          <w:rFonts w:ascii="Arial" w:hAnsi="Arial" w:cs="Arial"/>
          <w:i/>
          <w:sz w:val="18"/>
          <w:szCs w:val="18"/>
          <w:highlight w:val="yellow"/>
        </w:rPr>
        <w:tab/>
      </w:r>
      <w:r w:rsidRPr="0064203F">
        <w:rPr>
          <w:rFonts w:ascii="Arial" w:hAnsi="Arial" w:cs="Arial"/>
          <w:i/>
          <w:sz w:val="18"/>
          <w:szCs w:val="18"/>
          <w:highlight w:val="yellow"/>
        </w:rPr>
        <w:tab/>
      </w:r>
      <w:r w:rsidR="00036500" w:rsidRPr="0064203F">
        <w:rPr>
          <w:rFonts w:ascii="Arial" w:hAnsi="Arial" w:cs="Arial"/>
          <w:i/>
          <w:sz w:val="18"/>
          <w:szCs w:val="18"/>
          <w:highlight w:val="yellow"/>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332B12" w14:paraId="6D1191A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CF19D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2EB6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72E65A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F2A9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1581438" w14:textId="77777777" w:rsidTr="00B054DA">
        <w:trPr>
          <w:trHeight w:val="1021"/>
        </w:trPr>
        <w:tc>
          <w:tcPr>
            <w:tcW w:w="4644" w:type="dxa"/>
            <w:tcBorders>
              <w:top w:val="single" w:sz="4" w:space="0" w:color="000000"/>
              <w:left w:val="single" w:sz="4" w:space="0" w:color="000000"/>
            </w:tcBorders>
            <w:shd w:val="clear" w:color="auto" w:fill="CCFFFF"/>
          </w:tcPr>
          <w:p w14:paraId="560ED49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1FDB16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C8B26B0" w14:textId="77777777" w:rsidR="00332B12" w:rsidRDefault="00332B12" w:rsidP="00B054DA">
            <w:pPr>
              <w:tabs>
                <w:tab w:val="left" w:pos="851"/>
              </w:tabs>
              <w:snapToGrid w:val="0"/>
              <w:jc w:val="both"/>
              <w:rPr>
                <w:rFonts w:ascii="Arial" w:hAnsi="Arial" w:cs="Arial"/>
                <w:b/>
                <w:bCs/>
              </w:rPr>
            </w:pPr>
          </w:p>
        </w:tc>
      </w:tr>
      <w:tr w:rsidR="00332B12" w14:paraId="0502404A" w14:textId="77777777" w:rsidTr="00C02AC8">
        <w:trPr>
          <w:trHeight w:val="1021"/>
        </w:trPr>
        <w:tc>
          <w:tcPr>
            <w:tcW w:w="4644" w:type="dxa"/>
            <w:tcBorders>
              <w:left w:val="single" w:sz="4" w:space="0" w:color="000000"/>
            </w:tcBorders>
            <w:shd w:val="clear" w:color="auto" w:fill="auto"/>
          </w:tcPr>
          <w:p w14:paraId="7B0C597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3D23CF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379DC38" w14:textId="77777777" w:rsidR="00332B12" w:rsidRDefault="00332B12" w:rsidP="00B054DA">
            <w:pPr>
              <w:tabs>
                <w:tab w:val="left" w:pos="851"/>
              </w:tabs>
              <w:snapToGrid w:val="0"/>
              <w:jc w:val="both"/>
              <w:rPr>
                <w:rFonts w:ascii="Arial" w:hAnsi="Arial" w:cs="Arial"/>
                <w:b/>
                <w:bCs/>
              </w:rPr>
            </w:pPr>
          </w:p>
        </w:tc>
      </w:tr>
      <w:tr w:rsidR="00332B12" w14:paraId="7EC9D5EB" w14:textId="77777777" w:rsidTr="00C02AC8">
        <w:trPr>
          <w:trHeight w:val="1021"/>
        </w:trPr>
        <w:tc>
          <w:tcPr>
            <w:tcW w:w="4644" w:type="dxa"/>
            <w:tcBorders>
              <w:left w:val="single" w:sz="4" w:space="0" w:color="000000"/>
              <w:bottom w:val="single" w:sz="4" w:space="0" w:color="auto"/>
            </w:tcBorders>
            <w:shd w:val="clear" w:color="auto" w:fill="CCFFFF"/>
          </w:tcPr>
          <w:p w14:paraId="426918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54E1648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65DA3255" w14:textId="77777777" w:rsidR="00332B12" w:rsidRDefault="00332B12" w:rsidP="00B054DA">
            <w:pPr>
              <w:tabs>
                <w:tab w:val="left" w:pos="851"/>
              </w:tabs>
              <w:snapToGrid w:val="0"/>
              <w:jc w:val="both"/>
              <w:rPr>
                <w:rFonts w:ascii="Arial" w:hAnsi="Arial" w:cs="Arial"/>
                <w:b/>
                <w:bCs/>
              </w:rPr>
            </w:pPr>
          </w:p>
        </w:tc>
      </w:tr>
    </w:tbl>
    <w:p w14:paraId="1A0165FD"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B248D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3593B2" w14:textId="77777777">
        <w:tc>
          <w:tcPr>
            <w:tcW w:w="10277" w:type="dxa"/>
            <w:shd w:val="clear" w:color="auto" w:fill="66CCFF"/>
          </w:tcPr>
          <w:p w14:paraId="4CA1473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C6FEC88" w14:textId="77777777" w:rsidR="009B1CD0" w:rsidRDefault="009B1CD0" w:rsidP="006C4338">
      <w:pPr>
        <w:tabs>
          <w:tab w:val="left" w:pos="851"/>
        </w:tabs>
      </w:pPr>
    </w:p>
    <w:p w14:paraId="2CD1E138" w14:textId="77777777" w:rsidR="009B1CD0" w:rsidRDefault="009B1CD0" w:rsidP="006C4338">
      <w:pPr>
        <w:tabs>
          <w:tab w:val="left" w:pos="851"/>
        </w:tabs>
      </w:pPr>
    </w:p>
    <w:p w14:paraId="0AB9E39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85C947D" w14:textId="77777777" w:rsidR="00944994" w:rsidRDefault="00944994" w:rsidP="00944994">
      <w:pPr>
        <w:keepNext/>
        <w:rPr>
          <w:rFonts w:ascii="Arial" w:hAnsi="Arial" w:cs="Arial"/>
          <w:bCs/>
          <w:i/>
          <w:iCs/>
          <w:sz w:val="18"/>
          <w:szCs w:val="18"/>
        </w:rPr>
      </w:pPr>
    </w:p>
    <w:p w14:paraId="32B92C38" w14:textId="77777777" w:rsidR="00944994" w:rsidRPr="000E003A" w:rsidRDefault="00944994" w:rsidP="000E003A">
      <w:pPr>
        <w:keepNext/>
        <w:rPr>
          <w:rFonts w:ascii="Arial" w:hAnsi="Arial" w:cs="Arial"/>
        </w:rPr>
      </w:pPr>
      <w:proofErr w:type="gramStart"/>
      <w:r w:rsidRPr="00944994">
        <w:rPr>
          <w:rFonts w:ascii="Arial" w:hAnsi="Arial" w:cs="Arial"/>
          <w:b/>
          <w:bCs/>
          <w:i/>
          <w:iCs/>
          <w:u w:val="single"/>
        </w:rPr>
        <w:t>Personne  publique</w:t>
      </w:r>
      <w:proofErr w:type="gramEnd"/>
      <w:r w:rsidRPr="00944994">
        <w:rPr>
          <w:rFonts w:ascii="Arial" w:hAnsi="Arial" w:cs="Arial"/>
          <w:b/>
          <w:bCs/>
          <w:i/>
          <w:iCs/>
          <w:u w:val="single"/>
        </w:rPr>
        <w:t xml:space="preserve"> contractante :</w:t>
      </w:r>
      <w:r w:rsidRPr="00944994">
        <w:rPr>
          <w:rFonts w:ascii="Arial" w:hAnsi="Arial" w:cs="Arial"/>
        </w:rPr>
        <w:t xml:space="preserve"> </w:t>
      </w:r>
    </w:p>
    <w:p w14:paraId="04E22BA7" w14:textId="32DD75F0" w:rsidR="00944994" w:rsidRPr="00944994" w:rsidRDefault="00944994" w:rsidP="00944994">
      <w:pPr>
        <w:rPr>
          <w:rFonts w:ascii="Arial" w:hAnsi="Arial" w:cs="Arial"/>
          <w:b/>
        </w:rPr>
      </w:pPr>
      <w:r w:rsidRPr="00944994">
        <w:rPr>
          <w:rFonts w:ascii="Arial" w:hAnsi="Arial" w:cs="Arial"/>
          <w:b/>
        </w:rPr>
        <w:t>CENTRE HOSPITALIER UNIVERSITAIRE DE BREST</w:t>
      </w:r>
    </w:p>
    <w:p w14:paraId="73B147D5" w14:textId="77777777" w:rsidR="00944994" w:rsidRPr="00944994" w:rsidRDefault="00944994" w:rsidP="00944994">
      <w:pPr>
        <w:rPr>
          <w:rFonts w:ascii="Arial" w:hAnsi="Arial" w:cs="Arial"/>
        </w:rPr>
      </w:pPr>
      <w:r w:rsidRPr="00944994">
        <w:rPr>
          <w:rFonts w:ascii="Arial" w:hAnsi="Arial" w:cs="Arial"/>
        </w:rPr>
        <w:t>Pôle Investissements</w:t>
      </w:r>
    </w:p>
    <w:p w14:paraId="731DAFFC" w14:textId="4263D861" w:rsidR="00944994" w:rsidRPr="00944994" w:rsidRDefault="00944994" w:rsidP="00944994">
      <w:pPr>
        <w:rPr>
          <w:rFonts w:ascii="Arial" w:hAnsi="Arial" w:cs="Arial"/>
        </w:rPr>
      </w:pPr>
      <w:r w:rsidRPr="00944994">
        <w:rPr>
          <w:rFonts w:ascii="Arial" w:hAnsi="Arial" w:cs="Arial"/>
        </w:rPr>
        <w:t xml:space="preserve">Direction des achats </w:t>
      </w:r>
      <w:r w:rsidR="00E83937">
        <w:rPr>
          <w:rFonts w:ascii="Arial" w:hAnsi="Arial" w:cs="Arial"/>
        </w:rPr>
        <w:t>et de la logistique du CH</w:t>
      </w:r>
      <w:r w:rsidRPr="00944994">
        <w:rPr>
          <w:rFonts w:ascii="Arial" w:hAnsi="Arial" w:cs="Arial"/>
        </w:rPr>
        <w:t>U de Brest</w:t>
      </w:r>
    </w:p>
    <w:p w14:paraId="61EE626D" w14:textId="77777777" w:rsidR="00944994" w:rsidRPr="00944994" w:rsidRDefault="00944994" w:rsidP="00944994">
      <w:pPr>
        <w:keepNext/>
        <w:rPr>
          <w:rFonts w:ascii="Arial" w:hAnsi="Arial" w:cs="Arial"/>
          <w:b/>
          <w:bCs/>
        </w:rPr>
      </w:pPr>
      <w:r w:rsidRPr="00944994">
        <w:rPr>
          <w:rFonts w:ascii="Arial" w:hAnsi="Arial" w:cs="Arial"/>
        </w:rPr>
        <w:t>2 avenue Foch – 29200 BREST</w:t>
      </w:r>
    </w:p>
    <w:p w14:paraId="50CABF00" w14:textId="77777777" w:rsidR="009B1CD0" w:rsidRDefault="009B1CD0" w:rsidP="005846FB">
      <w:pPr>
        <w:pStyle w:val="En-tte"/>
        <w:tabs>
          <w:tab w:val="clear" w:pos="4536"/>
          <w:tab w:val="clear" w:pos="9072"/>
          <w:tab w:val="left" w:pos="851"/>
        </w:tabs>
        <w:jc w:val="both"/>
        <w:rPr>
          <w:rFonts w:ascii="Arial" w:hAnsi="Arial" w:cs="Arial"/>
        </w:rPr>
      </w:pPr>
    </w:p>
    <w:p w14:paraId="0D0E3C51" w14:textId="77777777" w:rsidR="009B1CD0" w:rsidRPr="000E003A" w:rsidRDefault="009B1CD0" w:rsidP="000E003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62CB6AE" w14:textId="47D2ED5E" w:rsidR="00944994" w:rsidRPr="00944994" w:rsidRDefault="00E83937" w:rsidP="00944994">
      <w:pPr>
        <w:tabs>
          <w:tab w:val="left" w:pos="851"/>
        </w:tabs>
        <w:jc w:val="both"/>
        <w:rPr>
          <w:rFonts w:ascii="Arial" w:hAnsi="Arial" w:cs="Arial"/>
          <w:b/>
        </w:rPr>
      </w:pPr>
      <w:r w:rsidRPr="00E83937">
        <w:rPr>
          <w:rFonts w:ascii="Arial" w:hAnsi="Arial" w:cs="Arial"/>
          <w:b/>
        </w:rPr>
        <w:t>Madame FAVREL-FEUILLADE Florence, Directrice</w:t>
      </w:r>
      <w:r w:rsidR="00944994" w:rsidRPr="00E83937">
        <w:rPr>
          <w:rFonts w:ascii="Arial" w:hAnsi="Arial" w:cs="Arial"/>
          <w:b/>
        </w:rPr>
        <w:t xml:space="preserve"> Général</w:t>
      </w:r>
      <w:r w:rsidRPr="00E83937">
        <w:rPr>
          <w:rFonts w:ascii="Arial" w:hAnsi="Arial" w:cs="Arial"/>
          <w:b/>
        </w:rPr>
        <w:t>e du CH</w:t>
      </w:r>
      <w:r w:rsidR="00944994" w:rsidRPr="00E83937">
        <w:rPr>
          <w:rFonts w:ascii="Arial" w:hAnsi="Arial" w:cs="Arial"/>
          <w:b/>
        </w:rPr>
        <w:t>U de BREST ou son représentant</w:t>
      </w:r>
    </w:p>
    <w:p w14:paraId="591B3287" w14:textId="77777777" w:rsidR="009B1CD0" w:rsidRDefault="009B1CD0" w:rsidP="009B45B9">
      <w:pPr>
        <w:tabs>
          <w:tab w:val="left" w:pos="851"/>
        </w:tabs>
        <w:jc w:val="both"/>
        <w:rPr>
          <w:rFonts w:ascii="Arial" w:hAnsi="Arial" w:cs="Arial"/>
        </w:rPr>
      </w:pPr>
    </w:p>
    <w:p w14:paraId="036E576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B1B2B7C" w14:textId="77777777" w:rsidR="009B1CD0" w:rsidRDefault="009B1CD0" w:rsidP="009B45B9">
      <w:pPr>
        <w:tabs>
          <w:tab w:val="left" w:pos="851"/>
        </w:tabs>
        <w:jc w:val="both"/>
        <w:rPr>
          <w:rFonts w:ascii="Arial" w:hAnsi="Arial" w:cs="Arial"/>
          <w:i/>
          <w:sz w:val="18"/>
          <w:szCs w:val="18"/>
        </w:rPr>
      </w:pPr>
    </w:p>
    <w:p w14:paraId="1C600892" w14:textId="4F167832" w:rsidR="00944994" w:rsidRPr="00944994" w:rsidRDefault="00944994" w:rsidP="00944994">
      <w:pPr>
        <w:tabs>
          <w:tab w:val="left" w:pos="851"/>
        </w:tabs>
        <w:jc w:val="both"/>
        <w:rPr>
          <w:rFonts w:ascii="Arial" w:hAnsi="Arial" w:cs="Arial"/>
          <w:b/>
        </w:rPr>
      </w:pPr>
      <w:r w:rsidRPr="00944994">
        <w:rPr>
          <w:rFonts w:ascii="Arial" w:hAnsi="Arial" w:cs="Arial"/>
          <w:b/>
        </w:rPr>
        <w:t>Monsieur Cyril MARTIN, Directeur des Achats et de la Logistique ou son représentant</w:t>
      </w:r>
    </w:p>
    <w:p w14:paraId="2B357852" w14:textId="4423FB41" w:rsidR="00944994" w:rsidRPr="00944994" w:rsidRDefault="00944994" w:rsidP="00944994">
      <w:pPr>
        <w:pStyle w:val="Titre1"/>
        <w:ind w:left="0"/>
        <w:jc w:val="both"/>
        <w:rPr>
          <w:rFonts w:ascii="Arial" w:hAnsi="Arial" w:cs="Arial"/>
          <w:b w:val="0"/>
        </w:rPr>
      </w:pPr>
      <w:r w:rsidRPr="00944994">
        <w:rPr>
          <w:rFonts w:ascii="Arial" w:hAnsi="Arial" w:cs="Arial"/>
          <w:b w:val="0"/>
        </w:rPr>
        <w:t>Centre Hospitalier Universitaire de Brest</w:t>
      </w:r>
    </w:p>
    <w:p w14:paraId="3D55ACDE" w14:textId="01E90C4A" w:rsidR="00944994" w:rsidRPr="00944994" w:rsidRDefault="00944994" w:rsidP="00944994">
      <w:pPr>
        <w:pStyle w:val="En-tte"/>
        <w:tabs>
          <w:tab w:val="clear" w:pos="4536"/>
          <w:tab w:val="clear" w:pos="9072"/>
        </w:tabs>
        <w:jc w:val="both"/>
        <w:rPr>
          <w:rFonts w:ascii="Arial" w:hAnsi="Arial" w:cs="Arial"/>
        </w:rPr>
      </w:pPr>
      <w:r w:rsidRPr="00944994">
        <w:rPr>
          <w:rFonts w:ascii="Arial" w:hAnsi="Arial" w:cs="Arial"/>
        </w:rPr>
        <w:t>Direction des Achats et de la Logistique</w:t>
      </w:r>
    </w:p>
    <w:p w14:paraId="1AD59AA4" w14:textId="77777777" w:rsidR="00944994" w:rsidRPr="00944994" w:rsidRDefault="00944994" w:rsidP="00944994">
      <w:pPr>
        <w:pStyle w:val="En-tte"/>
        <w:tabs>
          <w:tab w:val="clear" w:pos="4536"/>
          <w:tab w:val="clear" w:pos="9072"/>
        </w:tabs>
        <w:jc w:val="both"/>
        <w:rPr>
          <w:rFonts w:ascii="Arial" w:hAnsi="Arial" w:cs="Arial"/>
        </w:rPr>
      </w:pPr>
      <w:r w:rsidRPr="00944994">
        <w:rPr>
          <w:rFonts w:ascii="Arial" w:hAnsi="Arial" w:cs="Arial"/>
        </w:rPr>
        <w:t>Cellule marchés Publics</w:t>
      </w:r>
    </w:p>
    <w:p w14:paraId="0F9A3ED4" w14:textId="77777777" w:rsidR="00944994" w:rsidRPr="00944994" w:rsidRDefault="00944994" w:rsidP="00944994">
      <w:pPr>
        <w:pStyle w:val="En-tte"/>
        <w:tabs>
          <w:tab w:val="clear" w:pos="4536"/>
          <w:tab w:val="clear" w:pos="9072"/>
        </w:tabs>
        <w:jc w:val="both"/>
        <w:rPr>
          <w:rFonts w:ascii="Arial" w:hAnsi="Arial" w:cs="Arial"/>
        </w:rPr>
      </w:pPr>
      <w:r w:rsidRPr="00944994">
        <w:rPr>
          <w:rFonts w:ascii="Arial" w:hAnsi="Arial" w:cs="Arial"/>
        </w:rPr>
        <w:t>2 avenue Foch</w:t>
      </w:r>
    </w:p>
    <w:p w14:paraId="2B68F5CD" w14:textId="77777777" w:rsidR="00944994" w:rsidRPr="00944994" w:rsidRDefault="00944994" w:rsidP="00944994">
      <w:pPr>
        <w:pStyle w:val="En-tte"/>
        <w:tabs>
          <w:tab w:val="clear" w:pos="4536"/>
          <w:tab w:val="clear" w:pos="9072"/>
        </w:tabs>
        <w:jc w:val="both"/>
        <w:rPr>
          <w:rFonts w:ascii="Arial" w:hAnsi="Arial" w:cs="Arial"/>
          <w:bCs/>
        </w:rPr>
      </w:pPr>
      <w:r w:rsidRPr="00944994">
        <w:rPr>
          <w:rFonts w:ascii="Arial" w:hAnsi="Arial" w:cs="Arial"/>
          <w:bCs/>
        </w:rPr>
        <w:t>29609 BREST Cedex</w:t>
      </w:r>
    </w:p>
    <w:p w14:paraId="74AA8872" w14:textId="77777777" w:rsidR="00944994" w:rsidRPr="00944994" w:rsidRDefault="00944994" w:rsidP="00944994">
      <w:pPr>
        <w:pStyle w:val="En-tte"/>
        <w:tabs>
          <w:tab w:val="clear" w:pos="4536"/>
          <w:tab w:val="clear" w:pos="9072"/>
        </w:tabs>
        <w:jc w:val="both"/>
        <w:rPr>
          <w:rFonts w:ascii="Arial" w:hAnsi="Arial" w:cs="Arial"/>
          <w:bCs/>
        </w:rPr>
      </w:pPr>
      <w:r w:rsidRPr="00944994">
        <w:rPr>
          <w:rFonts w:ascii="Arial" w:hAnsi="Arial" w:cs="Arial"/>
          <w:bCs/>
        </w:rPr>
        <w:t>02.98.22.31.31</w:t>
      </w:r>
    </w:p>
    <w:p w14:paraId="4D41687C" w14:textId="77777777" w:rsidR="00944994" w:rsidRDefault="00944994" w:rsidP="009B45B9">
      <w:pPr>
        <w:tabs>
          <w:tab w:val="left" w:pos="851"/>
        </w:tabs>
        <w:jc w:val="both"/>
        <w:rPr>
          <w:rFonts w:ascii="Arial" w:hAnsi="Arial" w:cs="Arial"/>
        </w:rPr>
      </w:pPr>
    </w:p>
    <w:p w14:paraId="61524C9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D520EA2" w14:textId="77777777" w:rsidR="00944994" w:rsidRPr="00944994" w:rsidRDefault="00944994" w:rsidP="00944994">
      <w:pPr>
        <w:pStyle w:val="fcase2metab"/>
        <w:rPr>
          <w:rFonts w:ascii="Arial" w:hAnsi="Arial" w:cs="Arial"/>
        </w:rPr>
      </w:pPr>
    </w:p>
    <w:p w14:paraId="5A0619F2" w14:textId="39B0E0D0" w:rsidR="00036B33" w:rsidRDefault="008740CB" w:rsidP="00036B33">
      <w:pPr>
        <w:pStyle w:val="fcase2metab"/>
        <w:rPr>
          <w:rFonts w:ascii="Arial" w:hAnsi="Arial" w:cs="Arial"/>
          <w:b/>
        </w:rPr>
      </w:pPr>
      <w:r>
        <w:rPr>
          <w:rFonts w:ascii="Arial" w:hAnsi="Arial" w:cs="Arial"/>
          <w:b/>
        </w:rPr>
        <w:t>Trésorerie Principale</w:t>
      </w:r>
    </w:p>
    <w:p w14:paraId="371E43FD" w14:textId="77777777" w:rsidR="00036B33" w:rsidRDefault="00036B33" w:rsidP="00036B33">
      <w:pPr>
        <w:pStyle w:val="fcase2metab"/>
        <w:ind w:left="0" w:firstLine="0"/>
        <w:rPr>
          <w:rFonts w:ascii="Arial" w:hAnsi="Arial" w:cs="Arial"/>
        </w:rPr>
      </w:pPr>
      <w:r>
        <w:rPr>
          <w:rFonts w:ascii="Arial" w:hAnsi="Arial" w:cs="Arial"/>
        </w:rPr>
        <w:t>8 rue Duquesne</w:t>
      </w:r>
    </w:p>
    <w:p w14:paraId="1F230A0B" w14:textId="77777777" w:rsidR="00036B33" w:rsidRDefault="00036B33" w:rsidP="00036B33">
      <w:pPr>
        <w:pStyle w:val="fcase2metab"/>
        <w:ind w:left="0" w:firstLine="0"/>
        <w:rPr>
          <w:rFonts w:ascii="Arial" w:hAnsi="Arial" w:cs="Arial"/>
        </w:rPr>
      </w:pPr>
      <w:r w:rsidRPr="00036B33">
        <w:rPr>
          <w:rFonts w:ascii="Arial" w:hAnsi="Arial" w:cs="Arial"/>
        </w:rPr>
        <w:t>29200 Brest</w:t>
      </w:r>
    </w:p>
    <w:p w14:paraId="08E09EBB" w14:textId="77777777" w:rsidR="00944994" w:rsidRDefault="00944994" w:rsidP="009B45B9">
      <w:pPr>
        <w:pStyle w:val="fcase2metab"/>
        <w:rPr>
          <w:rFonts w:ascii="Arial" w:hAnsi="Arial" w:cs="Arial"/>
        </w:rPr>
      </w:pPr>
    </w:p>
    <w:p w14:paraId="3A4C4432" w14:textId="77777777" w:rsidR="001124C7" w:rsidRDefault="001124C7" w:rsidP="009B45B9">
      <w:pPr>
        <w:pStyle w:val="fcase2metab"/>
        <w:rPr>
          <w:rFonts w:ascii="Arial" w:hAnsi="Arial" w:cs="Arial"/>
        </w:rPr>
      </w:pPr>
    </w:p>
    <w:p w14:paraId="5CC259DC" w14:textId="77777777" w:rsidR="001124C7" w:rsidRDefault="001124C7" w:rsidP="009B45B9">
      <w:pPr>
        <w:pStyle w:val="fcase2metab"/>
        <w:rPr>
          <w:rFonts w:ascii="Arial" w:hAnsi="Arial" w:cs="Arial"/>
        </w:rPr>
      </w:pPr>
    </w:p>
    <w:p w14:paraId="3FF5D841" w14:textId="77777777" w:rsidR="0064203F" w:rsidRDefault="0064203F" w:rsidP="009B45B9">
      <w:pPr>
        <w:pStyle w:val="fcase2metab"/>
        <w:rPr>
          <w:rFonts w:ascii="Arial" w:hAnsi="Arial" w:cs="Arial"/>
        </w:rPr>
      </w:pPr>
    </w:p>
    <w:p w14:paraId="55761D3D" w14:textId="77777777" w:rsidR="0064203F" w:rsidRDefault="0064203F" w:rsidP="009B45B9">
      <w:pPr>
        <w:pStyle w:val="fcase2metab"/>
        <w:rPr>
          <w:rFonts w:ascii="Arial" w:hAnsi="Arial" w:cs="Arial"/>
        </w:rPr>
      </w:pPr>
    </w:p>
    <w:p w14:paraId="2F4C8F05" w14:textId="77777777" w:rsidR="0064203F" w:rsidRDefault="0064203F" w:rsidP="009B45B9">
      <w:pPr>
        <w:pStyle w:val="fcase2metab"/>
        <w:rPr>
          <w:rFonts w:ascii="Arial" w:hAnsi="Arial" w:cs="Arial"/>
        </w:rPr>
      </w:pPr>
    </w:p>
    <w:p w14:paraId="27176ED6" w14:textId="77777777" w:rsidR="0064203F" w:rsidRDefault="0064203F" w:rsidP="009B45B9">
      <w:pPr>
        <w:pStyle w:val="fcase2metab"/>
        <w:rPr>
          <w:rFonts w:ascii="Arial" w:hAnsi="Arial" w:cs="Arial"/>
        </w:rPr>
      </w:pPr>
    </w:p>
    <w:p w14:paraId="4903CE2D" w14:textId="77777777" w:rsidR="0064203F" w:rsidRDefault="0064203F" w:rsidP="009B45B9">
      <w:pPr>
        <w:pStyle w:val="fcase2metab"/>
        <w:rPr>
          <w:rFonts w:ascii="Arial" w:hAnsi="Arial" w:cs="Arial"/>
        </w:rPr>
      </w:pPr>
    </w:p>
    <w:p w14:paraId="3209644C" w14:textId="77777777" w:rsidR="0064203F" w:rsidRDefault="0064203F" w:rsidP="009B45B9">
      <w:pPr>
        <w:pStyle w:val="fcase2metab"/>
        <w:rPr>
          <w:rFonts w:ascii="Arial" w:hAnsi="Arial" w:cs="Arial"/>
        </w:rPr>
      </w:pPr>
    </w:p>
    <w:p w14:paraId="2D598A2F" w14:textId="77777777" w:rsidR="0064203F" w:rsidRDefault="0064203F" w:rsidP="009B45B9">
      <w:pPr>
        <w:pStyle w:val="fcase2metab"/>
        <w:rPr>
          <w:rFonts w:ascii="Arial" w:hAnsi="Arial" w:cs="Arial"/>
        </w:rPr>
      </w:pPr>
    </w:p>
    <w:p w14:paraId="5F16E6FE" w14:textId="77777777" w:rsidR="0064203F" w:rsidRDefault="0064203F" w:rsidP="009B45B9">
      <w:pPr>
        <w:pStyle w:val="fcase2metab"/>
        <w:rPr>
          <w:rFonts w:ascii="Arial" w:hAnsi="Arial" w:cs="Arial"/>
        </w:rPr>
      </w:pPr>
    </w:p>
    <w:p w14:paraId="0CA887C7" w14:textId="77777777" w:rsidR="0064203F" w:rsidRDefault="0064203F" w:rsidP="009B45B9">
      <w:pPr>
        <w:pStyle w:val="fcase2metab"/>
        <w:rPr>
          <w:rFonts w:ascii="Arial" w:hAnsi="Arial" w:cs="Arial"/>
        </w:rPr>
      </w:pPr>
    </w:p>
    <w:p w14:paraId="386D872E" w14:textId="77777777" w:rsidR="0064203F" w:rsidRDefault="0064203F" w:rsidP="009B45B9">
      <w:pPr>
        <w:pStyle w:val="fcase2metab"/>
        <w:rPr>
          <w:rFonts w:ascii="Arial" w:hAnsi="Arial" w:cs="Arial"/>
        </w:rPr>
      </w:pPr>
    </w:p>
    <w:p w14:paraId="5CE7B7CA" w14:textId="77777777" w:rsidR="0064203F" w:rsidRDefault="0064203F" w:rsidP="009B45B9">
      <w:pPr>
        <w:pStyle w:val="fcase2metab"/>
        <w:rPr>
          <w:rFonts w:ascii="Arial" w:hAnsi="Arial" w:cs="Arial"/>
        </w:rPr>
      </w:pPr>
    </w:p>
    <w:p w14:paraId="4082B68C" w14:textId="77777777" w:rsidR="0064203F" w:rsidRDefault="0064203F" w:rsidP="009B45B9">
      <w:pPr>
        <w:pStyle w:val="fcase2metab"/>
        <w:rPr>
          <w:rFonts w:ascii="Arial" w:hAnsi="Arial" w:cs="Arial"/>
        </w:rPr>
      </w:pPr>
    </w:p>
    <w:p w14:paraId="71A1DD7E" w14:textId="77777777" w:rsidR="0064203F" w:rsidRDefault="0064203F" w:rsidP="009B45B9">
      <w:pPr>
        <w:pStyle w:val="fcase2metab"/>
        <w:rPr>
          <w:rFonts w:ascii="Arial" w:hAnsi="Arial" w:cs="Arial"/>
        </w:rPr>
      </w:pPr>
    </w:p>
    <w:p w14:paraId="69BB134C" w14:textId="77777777" w:rsidR="0064203F" w:rsidRDefault="0064203F" w:rsidP="009B45B9">
      <w:pPr>
        <w:pStyle w:val="fcase2metab"/>
        <w:rPr>
          <w:rFonts w:ascii="Arial" w:hAnsi="Arial" w:cs="Arial"/>
        </w:rPr>
      </w:pPr>
    </w:p>
    <w:p w14:paraId="48E0336F" w14:textId="77777777" w:rsidR="0064203F" w:rsidRDefault="0064203F" w:rsidP="009B45B9">
      <w:pPr>
        <w:pStyle w:val="fcase2metab"/>
        <w:rPr>
          <w:rFonts w:ascii="Arial" w:hAnsi="Arial" w:cs="Arial"/>
        </w:rPr>
      </w:pPr>
    </w:p>
    <w:p w14:paraId="5C220795" w14:textId="77777777" w:rsidR="0064203F" w:rsidRDefault="0064203F" w:rsidP="009B45B9">
      <w:pPr>
        <w:pStyle w:val="fcase2metab"/>
        <w:rPr>
          <w:rFonts w:ascii="Arial" w:hAnsi="Arial" w:cs="Arial"/>
        </w:rPr>
      </w:pPr>
    </w:p>
    <w:p w14:paraId="2089CC4D" w14:textId="77777777" w:rsidR="0064203F" w:rsidRDefault="0064203F" w:rsidP="009B45B9">
      <w:pPr>
        <w:pStyle w:val="fcase2metab"/>
        <w:rPr>
          <w:rFonts w:ascii="Arial" w:hAnsi="Arial" w:cs="Arial"/>
        </w:rPr>
      </w:pPr>
    </w:p>
    <w:p w14:paraId="616F7266" w14:textId="77777777" w:rsidR="0064203F" w:rsidRDefault="0064203F" w:rsidP="009B45B9">
      <w:pPr>
        <w:pStyle w:val="fcase2metab"/>
        <w:rPr>
          <w:rFonts w:ascii="Arial" w:hAnsi="Arial" w:cs="Arial"/>
        </w:rPr>
      </w:pPr>
    </w:p>
    <w:p w14:paraId="0B849763" w14:textId="77777777" w:rsidR="0064203F" w:rsidRDefault="0064203F" w:rsidP="009B45B9">
      <w:pPr>
        <w:pStyle w:val="fcase2metab"/>
        <w:rPr>
          <w:rFonts w:ascii="Arial" w:hAnsi="Arial" w:cs="Arial"/>
        </w:rPr>
      </w:pPr>
    </w:p>
    <w:p w14:paraId="78B06CC1" w14:textId="77777777" w:rsidR="0064203F" w:rsidRDefault="0064203F" w:rsidP="009B45B9">
      <w:pPr>
        <w:pStyle w:val="fcase2metab"/>
        <w:rPr>
          <w:rFonts w:ascii="Arial" w:hAnsi="Arial" w:cs="Arial"/>
        </w:rPr>
      </w:pPr>
    </w:p>
    <w:p w14:paraId="2C36228F" w14:textId="77777777" w:rsidR="00944994" w:rsidRDefault="00F9766B" w:rsidP="00944994">
      <w:pPr>
        <w:pStyle w:val="fcase2metab"/>
        <w:rPr>
          <w:rFonts w:ascii="Times New Roman" w:hAnsi="Times New Roman" w:cs="Times New Roman"/>
          <w:lang w:eastAsia="fr-FR"/>
        </w:rPr>
      </w:pPr>
      <w:r>
        <w:rPr>
          <w:rFonts w:ascii="Tahoma" w:hAnsi="Tahoma" w:cs="Tahoma"/>
        </w:rPr>
        <w:fldChar w:fldCharType="begin"/>
      </w:r>
      <w:r w:rsidR="00944994">
        <w:rPr>
          <w:rFonts w:ascii="Tahoma" w:hAnsi="Tahoma" w:cs="Tahoma"/>
        </w:rPr>
        <w:instrText xml:space="preserve"> LINK Word.Document.12 "C:\\Users\\0135982A\\Documents\\Trame courrier - Marché\\Nouveau CODE - doc CHRU\\Docs de travail\\ATTRI1-2016.docx" OLE_LINK1 \a \r </w:instrText>
      </w:r>
      <w:r>
        <w:rPr>
          <w:rFonts w:ascii="Tahoma" w:hAnsi="Tahoma" w:cs="Tahoma"/>
        </w:rPr>
        <w:fldChar w:fldCharType="separate"/>
      </w:r>
    </w:p>
    <w:tbl>
      <w:tblPr>
        <w:tblW w:w="0" w:type="auto"/>
        <w:tblLayout w:type="fixed"/>
        <w:tblCellMar>
          <w:left w:w="71" w:type="dxa"/>
          <w:right w:w="71" w:type="dxa"/>
        </w:tblCellMar>
        <w:tblLook w:val="0000" w:firstRow="0" w:lastRow="0" w:firstColumn="0" w:lastColumn="0" w:noHBand="0" w:noVBand="0"/>
      </w:tblPr>
      <w:tblGrid>
        <w:gridCol w:w="10277"/>
      </w:tblGrid>
      <w:tr w:rsidR="00944994" w:rsidRPr="00A2106F" w14:paraId="15681ABA" w14:textId="77777777" w:rsidTr="008A52D1">
        <w:tc>
          <w:tcPr>
            <w:tcW w:w="10277" w:type="dxa"/>
            <w:shd w:val="clear" w:color="auto" w:fill="66CCFF"/>
          </w:tcPr>
          <w:p w14:paraId="33D88B63" w14:textId="77777777" w:rsidR="00944994" w:rsidRPr="00A2106F" w:rsidRDefault="00944994" w:rsidP="008A52D1">
            <w:pPr>
              <w:pStyle w:val="Titre4"/>
              <w:tabs>
                <w:tab w:val="left" w:pos="851"/>
              </w:tabs>
              <w:rPr>
                <w:rFonts w:ascii="Tahoma" w:hAnsi="Tahoma" w:cs="Tahoma"/>
              </w:rPr>
            </w:pPr>
            <w:r>
              <w:rPr>
                <w:rFonts w:ascii="Tahoma" w:hAnsi="Tahoma" w:cs="Tahoma"/>
                <w:sz w:val="22"/>
                <w:szCs w:val="22"/>
              </w:rPr>
              <w:lastRenderedPageBreak/>
              <w:t>E</w:t>
            </w:r>
            <w:r w:rsidRPr="00A2106F">
              <w:rPr>
                <w:rFonts w:ascii="Tahoma" w:hAnsi="Tahoma" w:cs="Tahoma"/>
                <w:sz w:val="22"/>
                <w:szCs w:val="22"/>
              </w:rPr>
              <w:t xml:space="preserve"> - </w:t>
            </w:r>
            <w:r>
              <w:rPr>
                <w:rFonts w:ascii="Tahoma" w:hAnsi="Tahoma" w:cs="Tahoma"/>
                <w:sz w:val="22"/>
                <w:szCs w:val="22"/>
              </w:rPr>
              <w:t>Décision</w:t>
            </w:r>
            <w:r w:rsidRPr="00A2106F">
              <w:rPr>
                <w:rFonts w:ascii="Tahoma" w:hAnsi="Tahoma" w:cs="Tahoma"/>
                <w:sz w:val="22"/>
                <w:szCs w:val="22"/>
              </w:rPr>
              <w:t xml:space="preserve"> de l’acheteur.</w:t>
            </w:r>
          </w:p>
        </w:tc>
      </w:tr>
    </w:tbl>
    <w:p w14:paraId="55D6092B" w14:textId="77777777" w:rsidR="00944994" w:rsidRDefault="00F9766B" w:rsidP="00944994">
      <w:pPr>
        <w:pStyle w:val="fcase2metab"/>
        <w:rPr>
          <w:rFonts w:ascii="Tahoma" w:hAnsi="Tahoma" w:cs="Tahoma"/>
        </w:rPr>
      </w:pPr>
      <w:r>
        <w:rPr>
          <w:rFonts w:ascii="Tahoma" w:hAnsi="Tahoma" w:cs="Tahoma"/>
        </w:rPr>
        <w:fldChar w:fldCharType="end"/>
      </w:r>
    </w:p>
    <w:p w14:paraId="0F2A87EC" w14:textId="77777777" w:rsidR="00944994" w:rsidRPr="003B7F59" w:rsidRDefault="00944994" w:rsidP="00944994">
      <w:pPr>
        <w:rPr>
          <w:rFonts w:ascii="Tahoma" w:hAnsi="Tahoma" w:cs="Tahoma"/>
          <w:b/>
          <w:bCs/>
          <w:sz w:val="22"/>
          <w:szCs w:val="22"/>
        </w:rPr>
      </w:pPr>
      <w:r w:rsidRPr="003B7F59">
        <w:rPr>
          <w:rFonts w:ascii="Tahoma" w:hAnsi="Tahoma" w:cs="Tahoma"/>
          <w:b/>
          <w:bCs/>
          <w:sz w:val="22"/>
          <w:szCs w:val="22"/>
        </w:rPr>
        <w:t xml:space="preserve">La présente offre est acceptée pour un montant de : </w:t>
      </w:r>
    </w:p>
    <w:p w14:paraId="6DAD1F48" w14:textId="77777777" w:rsidR="00944994" w:rsidRPr="003B7F59" w:rsidRDefault="00944994" w:rsidP="00944994">
      <w:pPr>
        <w:rPr>
          <w:rFonts w:ascii="Tahoma" w:hAnsi="Tahoma" w:cs="Tahoma"/>
          <w:b/>
          <w:bCs/>
          <w:sz w:val="22"/>
          <w:szCs w:val="22"/>
        </w:rPr>
      </w:pPr>
    </w:p>
    <w:p w14:paraId="2595EFFD" w14:textId="43C5397D" w:rsidR="00944994" w:rsidRDefault="00944994" w:rsidP="00944994">
      <w:pPr>
        <w:numPr>
          <w:ilvl w:val="0"/>
          <w:numId w:val="7"/>
        </w:numPr>
        <w:suppressAutoHyphens w:val="0"/>
        <w:rPr>
          <w:rFonts w:ascii="Tahoma" w:hAnsi="Tahoma" w:cs="Tahoma"/>
          <w:b/>
          <w:bCs/>
          <w:sz w:val="22"/>
          <w:szCs w:val="22"/>
        </w:rPr>
      </w:pPr>
      <w:r w:rsidRPr="003B7F59">
        <w:rPr>
          <w:rFonts w:ascii="Tahoma" w:hAnsi="Tahoma" w:cs="Tahoma"/>
          <w:b/>
          <w:bCs/>
          <w:sz w:val="22"/>
          <w:szCs w:val="22"/>
        </w:rPr>
        <w:t>HT :</w:t>
      </w:r>
      <w:r w:rsidR="00E125FA">
        <w:rPr>
          <w:rFonts w:ascii="Tahoma" w:hAnsi="Tahoma" w:cs="Tahoma"/>
          <w:b/>
          <w:bCs/>
          <w:sz w:val="22"/>
          <w:szCs w:val="22"/>
        </w:rPr>
        <w:t xml:space="preserve"> _______________________________________________________________</w:t>
      </w:r>
    </w:p>
    <w:p w14:paraId="25D56F7B" w14:textId="77777777" w:rsidR="00E125FA" w:rsidRDefault="00E125FA" w:rsidP="00E125FA">
      <w:pPr>
        <w:suppressAutoHyphens w:val="0"/>
        <w:ind w:left="720"/>
        <w:rPr>
          <w:rFonts w:ascii="Tahoma" w:hAnsi="Tahoma" w:cs="Tahoma"/>
          <w:b/>
          <w:bCs/>
          <w:sz w:val="22"/>
          <w:szCs w:val="22"/>
        </w:rPr>
      </w:pPr>
    </w:p>
    <w:p w14:paraId="2E9C1B8F" w14:textId="77777777" w:rsidR="00E125FA" w:rsidRDefault="00E125FA" w:rsidP="00E125FA">
      <w:pPr>
        <w:suppressAutoHyphens w:val="0"/>
        <w:ind w:left="720"/>
        <w:rPr>
          <w:rFonts w:ascii="Tahoma" w:hAnsi="Tahoma" w:cs="Tahoma"/>
          <w:b/>
          <w:bCs/>
          <w:sz w:val="22"/>
          <w:szCs w:val="22"/>
        </w:rPr>
      </w:pPr>
    </w:p>
    <w:p w14:paraId="35DA154A" w14:textId="0A6F97A5" w:rsidR="00E125FA" w:rsidRPr="003B7F59" w:rsidRDefault="00E125FA" w:rsidP="00E125FA">
      <w:pPr>
        <w:suppressAutoHyphens w:val="0"/>
        <w:ind w:left="720"/>
        <w:rPr>
          <w:rFonts w:ascii="Tahoma" w:hAnsi="Tahoma" w:cs="Tahoma"/>
          <w:b/>
          <w:bCs/>
          <w:sz w:val="22"/>
          <w:szCs w:val="22"/>
        </w:rPr>
      </w:pPr>
      <w:r>
        <w:rPr>
          <w:rFonts w:ascii="Tahoma" w:hAnsi="Tahoma" w:cs="Tahoma"/>
          <w:b/>
          <w:bCs/>
          <w:sz w:val="22"/>
          <w:szCs w:val="22"/>
        </w:rPr>
        <w:t>___________________________________________________________________</w:t>
      </w:r>
    </w:p>
    <w:p w14:paraId="00CAF8CF" w14:textId="77777777" w:rsidR="00944994" w:rsidRDefault="00944994" w:rsidP="00E125FA">
      <w:pPr>
        <w:rPr>
          <w:rFonts w:ascii="Tahoma" w:hAnsi="Tahoma" w:cs="Tahoma"/>
          <w:b/>
          <w:bCs/>
          <w:sz w:val="22"/>
          <w:szCs w:val="22"/>
        </w:rPr>
      </w:pPr>
    </w:p>
    <w:p w14:paraId="05B7C25E" w14:textId="77777777" w:rsidR="00944994" w:rsidRPr="003B7F59" w:rsidRDefault="00944994" w:rsidP="00944994">
      <w:pPr>
        <w:ind w:left="360"/>
        <w:rPr>
          <w:rFonts w:ascii="Tahoma" w:hAnsi="Tahoma" w:cs="Tahoma"/>
          <w:b/>
          <w:bCs/>
          <w:sz w:val="22"/>
          <w:szCs w:val="22"/>
        </w:rPr>
      </w:pPr>
    </w:p>
    <w:p w14:paraId="75A84738" w14:textId="77777777" w:rsidR="00944994" w:rsidRPr="003B7F59" w:rsidRDefault="00944994" w:rsidP="00944994">
      <w:pPr>
        <w:rPr>
          <w:rFonts w:ascii="Tahoma" w:hAnsi="Tahoma" w:cs="Tahoma"/>
          <w:b/>
          <w:bCs/>
          <w:sz w:val="22"/>
          <w:szCs w:val="22"/>
        </w:rPr>
      </w:pPr>
    </w:p>
    <w:p w14:paraId="53C12816" w14:textId="73A2EDE3" w:rsidR="00944994" w:rsidRPr="003B7F59" w:rsidRDefault="00944994" w:rsidP="00944994">
      <w:pPr>
        <w:numPr>
          <w:ilvl w:val="0"/>
          <w:numId w:val="7"/>
        </w:numPr>
        <w:suppressAutoHyphens w:val="0"/>
        <w:rPr>
          <w:rFonts w:ascii="Tahoma" w:hAnsi="Tahoma" w:cs="Tahoma"/>
          <w:b/>
          <w:bCs/>
          <w:sz w:val="22"/>
          <w:szCs w:val="22"/>
        </w:rPr>
      </w:pPr>
      <w:r w:rsidRPr="003B7F59">
        <w:rPr>
          <w:rFonts w:ascii="Tahoma" w:hAnsi="Tahoma" w:cs="Tahoma"/>
          <w:b/>
          <w:bCs/>
          <w:sz w:val="22"/>
          <w:szCs w:val="22"/>
        </w:rPr>
        <w:t>TTC :</w:t>
      </w:r>
      <w:r w:rsidR="00E125FA">
        <w:rPr>
          <w:rFonts w:ascii="Tahoma" w:hAnsi="Tahoma" w:cs="Tahoma"/>
          <w:b/>
          <w:bCs/>
          <w:sz w:val="22"/>
          <w:szCs w:val="22"/>
        </w:rPr>
        <w:t xml:space="preserve"> _______________________________________________________________</w:t>
      </w:r>
    </w:p>
    <w:p w14:paraId="342BAE6F" w14:textId="77777777" w:rsidR="00944994" w:rsidRDefault="00944994" w:rsidP="00944994">
      <w:pPr>
        <w:rPr>
          <w:rFonts w:ascii="Tahoma" w:hAnsi="Tahoma" w:cs="Tahoma"/>
          <w:b/>
          <w:bCs/>
        </w:rPr>
      </w:pPr>
    </w:p>
    <w:p w14:paraId="12BF68F8" w14:textId="77777777" w:rsidR="00E125FA" w:rsidRDefault="00E125FA" w:rsidP="00944994">
      <w:pPr>
        <w:rPr>
          <w:rFonts w:ascii="Tahoma" w:hAnsi="Tahoma" w:cs="Tahoma"/>
          <w:b/>
          <w:bCs/>
        </w:rPr>
      </w:pPr>
    </w:p>
    <w:p w14:paraId="542AB0F5" w14:textId="77777777" w:rsidR="00E125FA" w:rsidRDefault="00E125FA" w:rsidP="00944994">
      <w:pPr>
        <w:rPr>
          <w:rFonts w:ascii="Tahoma" w:hAnsi="Tahoma" w:cs="Tahoma"/>
          <w:b/>
          <w:bCs/>
        </w:rPr>
      </w:pPr>
    </w:p>
    <w:p w14:paraId="58C536A3" w14:textId="72005B67" w:rsidR="00E125FA" w:rsidRPr="003B7F59" w:rsidRDefault="00E125FA" w:rsidP="00E125FA">
      <w:pPr>
        <w:suppressAutoHyphens w:val="0"/>
        <w:ind w:left="720"/>
        <w:rPr>
          <w:rFonts w:ascii="Tahoma" w:hAnsi="Tahoma" w:cs="Tahoma"/>
          <w:b/>
          <w:bCs/>
          <w:sz w:val="22"/>
          <w:szCs w:val="22"/>
        </w:rPr>
      </w:pPr>
      <w:r>
        <w:rPr>
          <w:rFonts w:ascii="Tahoma" w:hAnsi="Tahoma" w:cs="Tahoma"/>
          <w:b/>
          <w:bCs/>
          <w:sz w:val="22"/>
          <w:szCs w:val="22"/>
        </w:rPr>
        <w:t>___________________________________________________________________</w:t>
      </w:r>
    </w:p>
    <w:p w14:paraId="0ACF9505" w14:textId="77777777" w:rsidR="00944994" w:rsidRDefault="00944994" w:rsidP="00944994">
      <w:pPr>
        <w:rPr>
          <w:rFonts w:ascii="Tahoma" w:hAnsi="Tahoma" w:cs="Tahoma"/>
          <w:b/>
          <w:bCs/>
        </w:rPr>
      </w:pPr>
    </w:p>
    <w:p w14:paraId="3C6C6673" w14:textId="77777777" w:rsidR="00944994" w:rsidRPr="003B7F59" w:rsidRDefault="00944994" w:rsidP="00944994">
      <w:pPr>
        <w:rPr>
          <w:rFonts w:ascii="Tahoma" w:hAnsi="Tahoma" w:cs="Tahoma"/>
          <w:b/>
          <w:bCs/>
        </w:rPr>
      </w:pPr>
    </w:p>
    <w:p w14:paraId="25A31349" w14:textId="77777777" w:rsidR="00944994" w:rsidRPr="003B7F59" w:rsidRDefault="00944994" w:rsidP="00944994">
      <w:pPr>
        <w:rPr>
          <w:rFonts w:ascii="Tahoma" w:hAnsi="Tahoma" w:cs="Tahoma"/>
        </w:rPr>
      </w:pPr>
      <w:r w:rsidRPr="003B7F59">
        <w:rPr>
          <w:rFonts w:ascii="Tahoma" w:hAnsi="Tahoma" w:cs="Tahoma"/>
        </w:rPr>
        <w:t>Elle est complétée par les annexes suivantes :</w:t>
      </w:r>
    </w:p>
    <w:p w14:paraId="7C279243" w14:textId="77777777" w:rsidR="00944994" w:rsidRPr="003B7F59" w:rsidRDefault="00F9766B" w:rsidP="00944994">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944994" w:rsidRPr="003B7F59">
        <w:rPr>
          <w:rFonts w:ascii="Tahoma" w:hAnsi="Tahoma" w:cs="Tahoma"/>
        </w:rPr>
        <w:instrText xml:space="preserve"> FORMCHECKBOX </w:instrText>
      </w:r>
      <w:r w:rsidR="00EF2B34">
        <w:rPr>
          <w:rFonts w:ascii="Tahoma" w:hAnsi="Tahoma" w:cs="Tahoma"/>
        </w:rPr>
      </w:r>
      <w:r w:rsidR="00EF2B34">
        <w:rPr>
          <w:rFonts w:ascii="Tahoma" w:hAnsi="Tahoma" w:cs="Tahoma"/>
        </w:rPr>
        <w:fldChar w:fldCharType="separate"/>
      </w:r>
      <w:r w:rsidRPr="003B7F59">
        <w:rPr>
          <w:rFonts w:ascii="Tahoma" w:hAnsi="Tahoma" w:cs="Tahoma"/>
        </w:rPr>
        <w:fldChar w:fldCharType="end"/>
      </w:r>
      <w:r w:rsidR="00944994" w:rsidRPr="003B7F59">
        <w:rPr>
          <w:rFonts w:ascii="Tahoma" w:hAnsi="Tahoma" w:cs="Tahoma"/>
        </w:rPr>
        <w:t xml:space="preserve"> Annexe n°… relative à la </w:t>
      </w:r>
      <w:r w:rsidR="00944994" w:rsidRPr="00D45C22">
        <w:rPr>
          <w:rFonts w:ascii="Tahoma" w:hAnsi="Tahoma" w:cs="Tahoma"/>
        </w:rPr>
        <w:t>présentation d’un sous-traitant (ou DC4)</w:t>
      </w:r>
      <w:r w:rsidR="00944994" w:rsidRPr="003B7F59">
        <w:rPr>
          <w:rFonts w:ascii="Tahoma" w:hAnsi="Tahoma" w:cs="Tahoma"/>
        </w:rPr>
        <w:t> ;</w:t>
      </w:r>
    </w:p>
    <w:p w14:paraId="1522FDC4" w14:textId="77777777" w:rsidR="00944994" w:rsidRPr="003B7F59" w:rsidRDefault="00F9766B" w:rsidP="00944994">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944994" w:rsidRPr="003B7F59">
        <w:rPr>
          <w:rFonts w:ascii="Tahoma" w:hAnsi="Tahoma" w:cs="Tahoma"/>
        </w:rPr>
        <w:instrText xml:space="preserve"> FORMCHECKBOX </w:instrText>
      </w:r>
      <w:r w:rsidR="00EF2B34">
        <w:rPr>
          <w:rFonts w:ascii="Tahoma" w:hAnsi="Tahoma" w:cs="Tahoma"/>
        </w:rPr>
      </w:r>
      <w:r w:rsidR="00EF2B34">
        <w:rPr>
          <w:rFonts w:ascii="Tahoma" w:hAnsi="Tahoma" w:cs="Tahoma"/>
        </w:rPr>
        <w:fldChar w:fldCharType="separate"/>
      </w:r>
      <w:r w:rsidRPr="003B7F59">
        <w:rPr>
          <w:rFonts w:ascii="Tahoma" w:hAnsi="Tahoma" w:cs="Tahoma"/>
        </w:rPr>
        <w:fldChar w:fldCharType="end"/>
      </w:r>
      <w:r w:rsidR="00944994" w:rsidRPr="003B7F59">
        <w:rPr>
          <w:rFonts w:ascii="Tahoma" w:hAnsi="Tahoma" w:cs="Tahoma"/>
        </w:rPr>
        <w:t xml:space="preserve"> Annexe n°… relative aux </w:t>
      </w:r>
      <w:r w:rsidR="00944994" w:rsidRPr="00D45C22">
        <w:rPr>
          <w:rFonts w:ascii="Tahoma" w:hAnsi="Tahoma" w:cs="Tahoma"/>
        </w:rPr>
        <w:t>demandes de précisions ou de compléments sur la teneur des offres (ou OUV6)</w:t>
      </w:r>
      <w:r w:rsidR="00944994" w:rsidRPr="003B7F59">
        <w:rPr>
          <w:rFonts w:ascii="Tahoma" w:hAnsi="Tahoma" w:cs="Tahoma"/>
        </w:rPr>
        <w:t> ;</w:t>
      </w:r>
    </w:p>
    <w:p w14:paraId="7A6E118E" w14:textId="77777777" w:rsidR="00944994" w:rsidRPr="003B7F59" w:rsidRDefault="00F9766B" w:rsidP="00944994">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944994" w:rsidRPr="003B7F59">
        <w:rPr>
          <w:rFonts w:ascii="Tahoma" w:hAnsi="Tahoma" w:cs="Tahoma"/>
        </w:rPr>
        <w:instrText xml:space="preserve"> FORMCHECKBOX </w:instrText>
      </w:r>
      <w:r w:rsidR="00EF2B34">
        <w:rPr>
          <w:rFonts w:ascii="Tahoma" w:hAnsi="Tahoma" w:cs="Tahoma"/>
        </w:rPr>
      </w:r>
      <w:r w:rsidR="00EF2B34">
        <w:rPr>
          <w:rFonts w:ascii="Tahoma" w:hAnsi="Tahoma" w:cs="Tahoma"/>
        </w:rPr>
        <w:fldChar w:fldCharType="separate"/>
      </w:r>
      <w:r w:rsidRPr="003B7F59">
        <w:rPr>
          <w:rFonts w:ascii="Tahoma" w:hAnsi="Tahoma" w:cs="Tahoma"/>
        </w:rPr>
        <w:fldChar w:fldCharType="end"/>
      </w:r>
      <w:r w:rsidR="00944994" w:rsidRPr="003B7F59">
        <w:rPr>
          <w:rFonts w:ascii="Tahoma" w:hAnsi="Tahoma" w:cs="Tahoma"/>
        </w:rPr>
        <w:t xml:space="preserve"> Annexe n°… relative à </w:t>
      </w:r>
      <w:r w:rsidR="00944994" w:rsidRPr="00D45C22">
        <w:rPr>
          <w:rFonts w:ascii="Tahoma" w:hAnsi="Tahoma" w:cs="Tahoma"/>
        </w:rPr>
        <w:t>la mise au point du marché (ou OUV11)</w:t>
      </w:r>
      <w:r w:rsidR="00944994" w:rsidRPr="003B7F59">
        <w:rPr>
          <w:rFonts w:ascii="Tahoma" w:hAnsi="Tahoma" w:cs="Tahoma"/>
        </w:rPr>
        <w:t> ;</w:t>
      </w:r>
    </w:p>
    <w:p w14:paraId="6BA46E1E" w14:textId="77777777" w:rsidR="00944994" w:rsidRPr="003B7F59" w:rsidRDefault="00F9766B" w:rsidP="00944994">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944994" w:rsidRPr="003B7F59">
        <w:rPr>
          <w:rFonts w:ascii="Tahoma" w:hAnsi="Tahoma" w:cs="Tahoma"/>
        </w:rPr>
        <w:instrText xml:space="preserve"> FORMCHECKBOX </w:instrText>
      </w:r>
      <w:r w:rsidR="00EF2B34">
        <w:rPr>
          <w:rFonts w:ascii="Tahoma" w:hAnsi="Tahoma" w:cs="Tahoma"/>
        </w:rPr>
      </w:r>
      <w:r w:rsidR="00EF2B34">
        <w:rPr>
          <w:rFonts w:ascii="Tahoma" w:hAnsi="Tahoma" w:cs="Tahoma"/>
        </w:rPr>
        <w:fldChar w:fldCharType="separate"/>
      </w:r>
      <w:r w:rsidRPr="003B7F59">
        <w:rPr>
          <w:rFonts w:ascii="Tahoma" w:hAnsi="Tahoma" w:cs="Tahoma"/>
        </w:rPr>
        <w:fldChar w:fldCharType="end"/>
      </w:r>
      <w:r w:rsidR="00944994" w:rsidRPr="003B7F59">
        <w:rPr>
          <w:rFonts w:ascii="Tahoma" w:hAnsi="Tahoma" w:cs="Tahoma"/>
        </w:rPr>
        <w:t xml:space="preserve"> Autres annexes </w:t>
      </w:r>
      <w:r w:rsidR="00944994" w:rsidRPr="003B7F59">
        <w:rPr>
          <w:rFonts w:ascii="Tahoma" w:hAnsi="Tahoma" w:cs="Tahoma"/>
          <w:i/>
          <w:iCs/>
          <w:sz w:val="18"/>
          <w:szCs w:val="18"/>
        </w:rPr>
        <w:t>(A préciser)</w:t>
      </w:r>
      <w:r w:rsidR="00944994" w:rsidRPr="003B7F59">
        <w:rPr>
          <w:rFonts w:ascii="Tahoma" w:hAnsi="Tahoma" w:cs="Tahoma"/>
        </w:rPr>
        <w:t> ;</w:t>
      </w:r>
    </w:p>
    <w:p w14:paraId="1E2166B8" w14:textId="77777777" w:rsidR="00944994" w:rsidRDefault="00944994" w:rsidP="00944994">
      <w:pPr>
        <w:pStyle w:val="fcase2metab"/>
        <w:rPr>
          <w:rFonts w:ascii="Tahoma" w:hAnsi="Tahoma" w:cs="Tahoma"/>
        </w:rPr>
      </w:pPr>
    </w:p>
    <w:p w14:paraId="026E5107" w14:textId="77777777" w:rsidR="00944994" w:rsidRDefault="00944994" w:rsidP="00944994">
      <w:pPr>
        <w:tabs>
          <w:tab w:val="left" w:pos="851"/>
        </w:tabs>
        <w:rPr>
          <w:rFonts w:ascii="Tahoma" w:hAnsi="Tahoma" w:cs="Tahoma"/>
        </w:rPr>
      </w:pPr>
    </w:p>
    <w:p w14:paraId="5D272526" w14:textId="77777777" w:rsidR="00944994" w:rsidRDefault="00944994" w:rsidP="009B45B9">
      <w:pPr>
        <w:pStyle w:val="fcase2metab"/>
        <w:rPr>
          <w:rFonts w:ascii="Arial" w:hAnsi="Arial" w:cs="Arial"/>
        </w:rPr>
      </w:pPr>
    </w:p>
    <w:p w14:paraId="41C91812" w14:textId="77777777" w:rsidR="00944994" w:rsidRDefault="00944994" w:rsidP="009B45B9">
      <w:pPr>
        <w:pStyle w:val="fcase2metab"/>
        <w:rPr>
          <w:rFonts w:ascii="Arial" w:hAnsi="Arial" w:cs="Arial"/>
        </w:rPr>
      </w:pPr>
    </w:p>
    <w:p w14:paraId="5AAD3F48" w14:textId="77777777" w:rsidR="00944994" w:rsidRDefault="00944994" w:rsidP="009B45B9">
      <w:pPr>
        <w:pStyle w:val="fcase2metab"/>
        <w:rPr>
          <w:rFonts w:ascii="Arial" w:hAnsi="Arial" w:cs="Arial"/>
        </w:rPr>
      </w:pPr>
    </w:p>
    <w:p w14:paraId="436197B4" w14:textId="77777777" w:rsidR="00944994" w:rsidRDefault="00944994" w:rsidP="009B45B9">
      <w:pPr>
        <w:pStyle w:val="fcase2metab"/>
        <w:rPr>
          <w:rFonts w:ascii="Arial" w:hAnsi="Arial" w:cs="Arial"/>
        </w:rPr>
      </w:pPr>
    </w:p>
    <w:p w14:paraId="1205B979" w14:textId="77777777" w:rsidR="00944994" w:rsidRDefault="00944994" w:rsidP="009B45B9">
      <w:pPr>
        <w:pStyle w:val="fcase2metab"/>
        <w:rPr>
          <w:rFonts w:ascii="Arial" w:hAnsi="Arial" w:cs="Arial"/>
        </w:rPr>
      </w:pPr>
    </w:p>
    <w:p w14:paraId="00A90BB6" w14:textId="77777777" w:rsidR="00944994" w:rsidRDefault="00944994" w:rsidP="009B45B9">
      <w:pPr>
        <w:pStyle w:val="fcase2metab"/>
        <w:rPr>
          <w:rFonts w:ascii="Arial" w:hAnsi="Arial" w:cs="Arial"/>
        </w:rPr>
      </w:pPr>
    </w:p>
    <w:p w14:paraId="0B0C88B4" w14:textId="77777777" w:rsidR="00944994" w:rsidRDefault="00944994" w:rsidP="009B45B9">
      <w:pPr>
        <w:pStyle w:val="fcase2metab"/>
        <w:rPr>
          <w:rFonts w:ascii="Arial" w:hAnsi="Arial" w:cs="Arial"/>
        </w:rPr>
      </w:pPr>
    </w:p>
    <w:p w14:paraId="7AE50E1F" w14:textId="77777777" w:rsidR="009B1CD0" w:rsidRDefault="009B1CD0" w:rsidP="009B45B9">
      <w:pPr>
        <w:tabs>
          <w:tab w:val="left" w:pos="851"/>
        </w:tabs>
        <w:rPr>
          <w:rFonts w:ascii="Arial" w:hAnsi="Arial" w:cs="Arial"/>
        </w:rPr>
      </w:pPr>
    </w:p>
    <w:p w14:paraId="405BA5F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6FA9B0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719E1B0" w14:textId="77777777" w:rsidR="009B1CD0" w:rsidRDefault="009B1CD0" w:rsidP="009B45B9">
      <w:pPr>
        <w:tabs>
          <w:tab w:val="left" w:pos="851"/>
        </w:tabs>
        <w:rPr>
          <w:rFonts w:ascii="Arial" w:hAnsi="Arial" w:cs="Arial"/>
        </w:rPr>
      </w:pPr>
    </w:p>
    <w:p w14:paraId="21DAB61D" w14:textId="77777777" w:rsidR="00E125FA" w:rsidRPr="00A2106F" w:rsidRDefault="00E125FA" w:rsidP="00E125FA">
      <w:pPr>
        <w:tabs>
          <w:tab w:val="left" w:pos="851"/>
          <w:tab w:val="left" w:pos="5245"/>
          <w:tab w:val="left" w:pos="7371"/>
          <w:tab w:val="left" w:pos="7655"/>
        </w:tabs>
        <w:jc w:val="center"/>
        <w:rPr>
          <w:rFonts w:ascii="Tahoma" w:hAnsi="Tahoma" w:cs="Tahoma"/>
        </w:rPr>
      </w:pPr>
      <w:r>
        <w:rPr>
          <w:rFonts w:ascii="Tahoma" w:hAnsi="Tahoma" w:cs="Tahoma"/>
        </w:rPr>
        <w:tab/>
      </w:r>
      <w:r>
        <w:rPr>
          <w:rFonts w:ascii="Tahoma" w:hAnsi="Tahoma" w:cs="Tahoma"/>
        </w:rPr>
        <w:tab/>
      </w:r>
      <w:r w:rsidRPr="00A2106F">
        <w:rPr>
          <w:rFonts w:ascii="Tahoma" w:hAnsi="Tahoma" w:cs="Tahoma"/>
        </w:rPr>
        <w:t>A </w:t>
      </w:r>
      <w:r>
        <w:rPr>
          <w:rFonts w:ascii="Tahoma" w:hAnsi="Tahoma" w:cs="Tahoma"/>
        </w:rPr>
        <w:t>Brest</w:t>
      </w:r>
      <w:r w:rsidRPr="00A2106F">
        <w:rPr>
          <w:rFonts w:ascii="Tahoma" w:hAnsi="Tahoma" w:cs="Tahoma"/>
        </w:rPr>
        <w:t>, le …………………</w:t>
      </w:r>
    </w:p>
    <w:p w14:paraId="5E8940DD" w14:textId="77777777" w:rsidR="00E125FA" w:rsidRPr="00A2106F" w:rsidRDefault="00E125FA" w:rsidP="00E125FA">
      <w:pPr>
        <w:tabs>
          <w:tab w:val="left" w:pos="851"/>
        </w:tabs>
        <w:rPr>
          <w:rFonts w:ascii="Tahoma" w:hAnsi="Tahoma" w:cs="Tahoma"/>
        </w:rPr>
      </w:pPr>
    </w:p>
    <w:p w14:paraId="528A3F51" w14:textId="77777777" w:rsidR="00E125FA" w:rsidRDefault="00E125FA" w:rsidP="00E125FA">
      <w:pPr>
        <w:tabs>
          <w:tab w:val="left" w:pos="851"/>
        </w:tabs>
        <w:rPr>
          <w:rFonts w:ascii="Tahoma" w:hAnsi="Tahoma" w:cs="Tahoma"/>
        </w:rPr>
      </w:pPr>
    </w:p>
    <w:p w14:paraId="34A281B9" w14:textId="77777777" w:rsidR="00E125FA" w:rsidRDefault="00E125FA" w:rsidP="00E125FA">
      <w:pPr>
        <w:tabs>
          <w:tab w:val="left" w:pos="851"/>
        </w:tabs>
        <w:rPr>
          <w:rFonts w:ascii="Tahoma" w:hAnsi="Tahoma" w:cs="Tahoma"/>
        </w:rPr>
      </w:pPr>
    </w:p>
    <w:p w14:paraId="59577211" w14:textId="77777777" w:rsidR="00E125FA" w:rsidRDefault="00E125FA" w:rsidP="00E125FA">
      <w:pPr>
        <w:tabs>
          <w:tab w:val="left" w:pos="851"/>
        </w:tabs>
        <w:rPr>
          <w:rFonts w:ascii="Tahoma" w:hAnsi="Tahoma" w:cs="Tahoma"/>
        </w:rPr>
      </w:pPr>
    </w:p>
    <w:p w14:paraId="297D6C00" w14:textId="197BBD45" w:rsidR="00A70643" w:rsidRDefault="00A70643" w:rsidP="00A70643">
      <w:pPr>
        <w:tabs>
          <w:tab w:val="left" w:pos="851"/>
        </w:tabs>
        <w:rPr>
          <w:rFonts w:ascii="Tahoma" w:hAnsi="Tahoma" w:cs="Tahoma"/>
        </w:rPr>
      </w:pPr>
    </w:p>
    <w:p w14:paraId="4BA4FCAA" w14:textId="77777777" w:rsidR="00A70643" w:rsidRDefault="00A70643" w:rsidP="00A70643">
      <w:pPr>
        <w:tabs>
          <w:tab w:val="left" w:pos="851"/>
        </w:tabs>
        <w:rPr>
          <w:rFonts w:ascii="Tahoma" w:hAnsi="Tahoma" w:cs="Tahoma"/>
        </w:rPr>
      </w:pPr>
    </w:p>
    <w:p w14:paraId="137DD63C" w14:textId="77777777" w:rsidR="00A70643" w:rsidRDefault="00A70643" w:rsidP="00A70643">
      <w:pPr>
        <w:tabs>
          <w:tab w:val="left" w:pos="851"/>
        </w:tabs>
        <w:ind w:left="4820"/>
        <w:jc w:val="center"/>
        <w:rPr>
          <w:rFonts w:ascii="Tahoma" w:hAnsi="Tahoma" w:cs="Tahoma"/>
        </w:rPr>
      </w:pPr>
      <w:r>
        <w:rPr>
          <w:rFonts w:ascii="Tahoma" w:hAnsi="Tahoma" w:cs="Tahoma"/>
        </w:rPr>
        <w:t xml:space="preserve">Pour la Directrice Générale </w:t>
      </w:r>
    </w:p>
    <w:p w14:paraId="5D90726B" w14:textId="77777777" w:rsidR="00A70643" w:rsidRDefault="00A70643" w:rsidP="00A70643">
      <w:pPr>
        <w:tabs>
          <w:tab w:val="left" w:pos="851"/>
        </w:tabs>
        <w:ind w:left="4820"/>
        <w:jc w:val="center"/>
        <w:rPr>
          <w:rFonts w:ascii="Tahoma" w:hAnsi="Tahoma" w:cs="Tahoma"/>
        </w:rPr>
      </w:pPr>
      <w:proofErr w:type="gramStart"/>
      <w:r>
        <w:rPr>
          <w:rFonts w:ascii="Tahoma" w:hAnsi="Tahoma" w:cs="Tahoma"/>
        </w:rPr>
        <w:t>du</w:t>
      </w:r>
      <w:proofErr w:type="gramEnd"/>
      <w:r>
        <w:rPr>
          <w:rFonts w:ascii="Tahoma" w:hAnsi="Tahoma" w:cs="Tahoma"/>
        </w:rPr>
        <w:t xml:space="preserve"> Centre Hospitalier Universitaire de Brest</w:t>
      </w:r>
    </w:p>
    <w:p w14:paraId="09825CAC" w14:textId="77777777" w:rsidR="00A70643" w:rsidRDefault="00A70643" w:rsidP="00A70643">
      <w:pPr>
        <w:tabs>
          <w:tab w:val="left" w:pos="851"/>
        </w:tabs>
        <w:ind w:left="4820"/>
        <w:jc w:val="center"/>
        <w:rPr>
          <w:rFonts w:ascii="Tahoma" w:hAnsi="Tahoma" w:cs="Tahoma"/>
        </w:rPr>
      </w:pPr>
    </w:p>
    <w:p w14:paraId="6929F83E" w14:textId="77777777" w:rsidR="00A70643" w:rsidRDefault="00A70643" w:rsidP="00A70643">
      <w:pPr>
        <w:tabs>
          <w:tab w:val="left" w:pos="851"/>
        </w:tabs>
        <w:ind w:left="4820"/>
        <w:jc w:val="center"/>
        <w:rPr>
          <w:rFonts w:ascii="Tahoma" w:hAnsi="Tahoma" w:cs="Tahoma"/>
        </w:rPr>
      </w:pPr>
      <w:r>
        <w:rPr>
          <w:rFonts w:ascii="Tahoma" w:hAnsi="Tahoma" w:cs="Tahoma"/>
        </w:rPr>
        <w:t>Monsieur Cyril MARTIN</w:t>
      </w:r>
    </w:p>
    <w:p w14:paraId="0A25407D" w14:textId="77777777" w:rsidR="00A70643" w:rsidRDefault="00A70643" w:rsidP="00A70643">
      <w:pPr>
        <w:tabs>
          <w:tab w:val="left" w:pos="851"/>
        </w:tabs>
        <w:ind w:left="4820"/>
        <w:jc w:val="center"/>
        <w:rPr>
          <w:rFonts w:ascii="Tahoma" w:hAnsi="Tahoma" w:cs="Tahoma"/>
        </w:rPr>
      </w:pPr>
      <w:r>
        <w:rPr>
          <w:rFonts w:ascii="Tahoma" w:hAnsi="Tahoma" w:cs="Tahoma"/>
        </w:rPr>
        <w:t>Directeur des Achats,</w:t>
      </w:r>
    </w:p>
    <w:p w14:paraId="5227A658" w14:textId="77777777" w:rsidR="00A70643" w:rsidRDefault="00A70643" w:rsidP="00A70643">
      <w:pPr>
        <w:tabs>
          <w:tab w:val="left" w:pos="851"/>
        </w:tabs>
        <w:ind w:left="4820"/>
        <w:jc w:val="center"/>
        <w:rPr>
          <w:rFonts w:ascii="Tahoma" w:hAnsi="Tahoma" w:cs="Tahoma"/>
        </w:rPr>
      </w:pPr>
      <w:proofErr w:type="gramStart"/>
      <w:r>
        <w:rPr>
          <w:rFonts w:ascii="Tahoma" w:hAnsi="Tahoma" w:cs="Tahoma"/>
        </w:rPr>
        <w:t>de</w:t>
      </w:r>
      <w:proofErr w:type="gramEnd"/>
      <w:r>
        <w:rPr>
          <w:rFonts w:ascii="Tahoma" w:hAnsi="Tahoma" w:cs="Tahoma"/>
        </w:rPr>
        <w:t xml:space="preserve"> la Logistique et du Biomédical</w:t>
      </w:r>
    </w:p>
    <w:p w14:paraId="56255AE1" w14:textId="77777777" w:rsidR="00A70643" w:rsidRDefault="00A70643" w:rsidP="00A70643">
      <w:pPr>
        <w:tabs>
          <w:tab w:val="left" w:pos="851"/>
        </w:tabs>
        <w:ind w:left="4820"/>
        <w:jc w:val="center"/>
        <w:rPr>
          <w:rFonts w:ascii="Tahoma" w:hAnsi="Tahoma" w:cs="Tahoma"/>
        </w:rPr>
      </w:pPr>
    </w:p>
    <w:p w14:paraId="3011C43F" w14:textId="77777777" w:rsidR="00E125FA" w:rsidRPr="00A2106F" w:rsidRDefault="00E125FA" w:rsidP="00E125FA">
      <w:pPr>
        <w:tabs>
          <w:tab w:val="left" w:pos="851"/>
        </w:tabs>
        <w:jc w:val="both"/>
        <w:rPr>
          <w:rFonts w:ascii="Tahoma" w:hAnsi="Tahoma" w:cs="Tahoma"/>
        </w:rPr>
      </w:pPr>
    </w:p>
    <w:p w14:paraId="50646D23" w14:textId="189B0F3B" w:rsidR="00E83937" w:rsidRPr="000574E9" w:rsidRDefault="00E83937" w:rsidP="00E125FA">
      <w:pPr>
        <w:ind w:left="4820"/>
        <w:jc w:val="center"/>
        <w:rPr>
          <w:rFonts w:ascii="Tahoma" w:hAnsi="Tahoma" w:cs="Tahoma"/>
          <w:i/>
        </w:rPr>
      </w:pPr>
    </w:p>
    <w:sectPr w:rsidR="00E83937" w:rsidRPr="000574E9" w:rsidSect="00A95FD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F3B4C" w14:textId="77777777" w:rsidR="00EB6AA8" w:rsidRDefault="00EB6AA8">
      <w:r>
        <w:separator/>
      </w:r>
    </w:p>
  </w:endnote>
  <w:endnote w:type="continuationSeparator" w:id="0">
    <w:p w14:paraId="6D3221C3" w14:textId="77777777" w:rsidR="00EB6AA8" w:rsidRDefault="00EB6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67526E" w14:paraId="187F8BEA" w14:textId="77777777" w:rsidTr="0083205E">
      <w:trPr>
        <w:tblHeader/>
      </w:trPr>
      <w:tc>
        <w:tcPr>
          <w:tcW w:w="2906" w:type="dxa"/>
          <w:shd w:val="clear" w:color="auto" w:fill="66CCFF"/>
        </w:tcPr>
        <w:p w14:paraId="698B6B20" w14:textId="77777777" w:rsidR="0067526E" w:rsidRDefault="0067526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49998B2" w14:textId="5A38DCC9" w:rsidR="0067526E" w:rsidRDefault="00F73379" w:rsidP="001D3FD6">
          <w:pPr>
            <w:jc w:val="center"/>
            <w:rPr>
              <w:rFonts w:ascii="Arial" w:hAnsi="Arial" w:cs="Arial"/>
              <w:b/>
            </w:rPr>
          </w:pPr>
          <w:r>
            <w:rPr>
              <w:rFonts w:ascii="Arial" w:hAnsi="Arial" w:cs="Arial"/>
              <w:b/>
              <w:i/>
            </w:rPr>
            <w:t>2025DTA012</w:t>
          </w:r>
          <w:r w:rsidR="001D3FD6">
            <w:rPr>
              <w:rFonts w:ascii="Arial" w:hAnsi="Arial" w:cs="Arial"/>
              <w:b/>
              <w:i/>
            </w:rPr>
            <w:t>9</w:t>
          </w:r>
          <w:r w:rsidR="0067526E">
            <w:rPr>
              <w:rFonts w:ascii="Arial" w:hAnsi="Arial" w:cs="Arial"/>
              <w:b/>
              <w:i/>
            </w:rPr>
            <w:t xml:space="preserve"> - Marché ________________</w:t>
          </w:r>
        </w:p>
      </w:tc>
      <w:tc>
        <w:tcPr>
          <w:tcW w:w="896" w:type="dxa"/>
          <w:shd w:val="clear" w:color="auto" w:fill="66CCFF"/>
        </w:tcPr>
        <w:p w14:paraId="3383B7FC" w14:textId="77777777" w:rsidR="0067526E" w:rsidRDefault="0067526E">
          <w:pPr>
            <w:tabs>
              <w:tab w:val="center" w:pos="1366"/>
              <w:tab w:val="right" w:pos="2733"/>
            </w:tabs>
          </w:pPr>
          <w:r>
            <w:rPr>
              <w:rFonts w:ascii="Arial" w:hAnsi="Arial" w:cs="Arial"/>
              <w:b/>
            </w:rPr>
            <w:t xml:space="preserve">Page : </w:t>
          </w:r>
        </w:p>
      </w:tc>
      <w:tc>
        <w:tcPr>
          <w:tcW w:w="567" w:type="dxa"/>
          <w:shd w:val="clear" w:color="auto" w:fill="66CCFF"/>
        </w:tcPr>
        <w:p w14:paraId="5F3617C9" w14:textId="66DD079A" w:rsidR="0067526E" w:rsidRDefault="00F9766B">
          <w:pPr>
            <w:jc w:val="center"/>
            <w:rPr>
              <w:rFonts w:ascii="Arial" w:hAnsi="Arial" w:cs="Arial"/>
              <w:b/>
            </w:rPr>
          </w:pPr>
          <w:r>
            <w:rPr>
              <w:rStyle w:val="Numrodepage"/>
              <w:rFonts w:cs="Arial"/>
              <w:b/>
            </w:rPr>
            <w:fldChar w:fldCharType="begin"/>
          </w:r>
          <w:r w:rsidR="0067526E">
            <w:rPr>
              <w:rStyle w:val="Numrodepage"/>
              <w:rFonts w:cs="Arial"/>
              <w:b/>
            </w:rPr>
            <w:instrText xml:space="preserve"> PAGE </w:instrText>
          </w:r>
          <w:r>
            <w:rPr>
              <w:rStyle w:val="Numrodepage"/>
              <w:rFonts w:cs="Arial"/>
              <w:b/>
            </w:rPr>
            <w:fldChar w:fldCharType="separate"/>
          </w:r>
          <w:r w:rsidR="00EF2B34">
            <w:rPr>
              <w:rStyle w:val="Numrodepage"/>
              <w:rFonts w:cs="Arial"/>
              <w:b/>
              <w:noProof/>
            </w:rPr>
            <w:t>6</w:t>
          </w:r>
          <w:r>
            <w:rPr>
              <w:rStyle w:val="Numrodepage"/>
              <w:rFonts w:cs="Arial"/>
              <w:b/>
            </w:rPr>
            <w:fldChar w:fldCharType="end"/>
          </w:r>
        </w:p>
      </w:tc>
      <w:tc>
        <w:tcPr>
          <w:tcW w:w="165" w:type="dxa"/>
          <w:shd w:val="clear" w:color="auto" w:fill="66CCFF"/>
        </w:tcPr>
        <w:p w14:paraId="393B60AC" w14:textId="77777777" w:rsidR="0067526E" w:rsidRDefault="0067526E">
          <w:pPr>
            <w:jc w:val="center"/>
          </w:pPr>
          <w:r>
            <w:rPr>
              <w:rFonts w:ascii="Arial" w:hAnsi="Arial" w:cs="Arial"/>
              <w:b/>
            </w:rPr>
            <w:t>/</w:t>
          </w:r>
        </w:p>
      </w:tc>
      <w:tc>
        <w:tcPr>
          <w:tcW w:w="544" w:type="dxa"/>
          <w:shd w:val="clear" w:color="auto" w:fill="66CCFF"/>
        </w:tcPr>
        <w:p w14:paraId="35F87A7B" w14:textId="0B33DD3F" w:rsidR="0067526E" w:rsidRDefault="00F9766B">
          <w:pPr>
            <w:jc w:val="center"/>
          </w:pPr>
          <w:r>
            <w:rPr>
              <w:rStyle w:val="Numrodepage"/>
              <w:rFonts w:cs="Arial"/>
              <w:b/>
            </w:rPr>
            <w:fldChar w:fldCharType="begin"/>
          </w:r>
          <w:r w:rsidR="0067526E">
            <w:rPr>
              <w:rStyle w:val="Numrodepage"/>
              <w:rFonts w:cs="Arial"/>
              <w:b/>
            </w:rPr>
            <w:instrText xml:space="preserve"> NUMPAGES \*Arabic </w:instrText>
          </w:r>
          <w:r>
            <w:rPr>
              <w:rStyle w:val="Numrodepage"/>
              <w:rFonts w:cs="Arial"/>
              <w:b/>
            </w:rPr>
            <w:fldChar w:fldCharType="separate"/>
          </w:r>
          <w:r w:rsidR="00EF2B34">
            <w:rPr>
              <w:rStyle w:val="Numrodepage"/>
              <w:rFonts w:cs="Arial"/>
              <w:b/>
              <w:noProof/>
            </w:rPr>
            <w:t>6</w:t>
          </w:r>
          <w:r>
            <w:rPr>
              <w:rStyle w:val="Numrodepage"/>
              <w:rFonts w:cs="Arial"/>
              <w:b/>
            </w:rPr>
            <w:fldChar w:fldCharType="end"/>
          </w:r>
        </w:p>
      </w:tc>
    </w:tr>
  </w:tbl>
  <w:p w14:paraId="70275191" w14:textId="77777777" w:rsidR="0067526E" w:rsidRPr="00840934" w:rsidRDefault="0067526E"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AFD4D" w14:textId="77777777" w:rsidR="00EB6AA8" w:rsidRDefault="00EB6AA8">
      <w:r>
        <w:separator/>
      </w:r>
    </w:p>
  </w:footnote>
  <w:footnote w:type="continuationSeparator" w:id="0">
    <w:p w14:paraId="73ED4668" w14:textId="77777777" w:rsidR="00EB6AA8" w:rsidRDefault="00EB6AA8">
      <w:r>
        <w:continuationSeparator/>
      </w:r>
    </w:p>
  </w:footnote>
  <w:footnote w:id="1">
    <w:p w14:paraId="0EEF12E3" w14:textId="77777777" w:rsidR="0067526E" w:rsidRDefault="0067526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B44817" w14:textId="77777777" w:rsidR="0067526E" w:rsidRDefault="0067526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33E419F" w14:textId="77777777" w:rsidR="0067526E" w:rsidRDefault="0067526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69404C"/>
    <w:multiLevelType w:val="hybridMultilevel"/>
    <w:tmpl w:val="3A740702"/>
    <w:lvl w:ilvl="0" w:tplc="1A86EB3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36B33"/>
    <w:rsid w:val="00051100"/>
    <w:rsid w:val="00067F94"/>
    <w:rsid w:val="000A2E05"/>
    <w:rsid w:val="000C657F"/>
    <w:rsid w:val="000E0020"/>
    <w:rsid w:val="000E003A"/>
    <w:rsid w:val="001124C7"/>
    <w:rsid w:val="00156924"/>
    <w:rsid w:val="00166B56"/>
    <w:rsid w:val="00174505"/>
    <w:rsid w:val="001C40C0"/>
    <w:rsid w:val="001C733C"/>
    <w:rsid w:val="001D3FD6"/>
    <w:rsid w:val="0021527A"/>
    <w:rsid w:val="0021797C"/>
    <w:rsid w:val="00225A1A"/>
    <w:rsid w:val="0024653F"/>
    <w:rsid w:val="002904AF"/>
    <w:rsid w:val="002C2CA3"/>
    <w:rsid w:val="002C4B3E"/>
    <w:rsid w:val="002C79D6"/>
    <w:rsid w:val="002D7740"/>
    <w:rsid w:val="002E56C1"/>
    <w:rsid w:val="00332B12"/>
    <w:rsid w:val="00347DAE"/>
    <w:rsid w:val="00354C04"/>
    <w:rsid w:val="00385E76"/>
    <w:rsid w:val="003A7270"/>
    <w:rsid w:val="0043706E"/>
    <w:rsid w:val="0044597F"/>
    <w:rsid w:val="004A7169"/>
    <w:rsid w:val="004C5755"/>
    <w:rsid w:val="004D63E3"/>
    <w:rsid w:val="004E75A6"/>
    <w:rsid w:val="00514DAF"/>
    <w:rsid w:val="00532EC7"/>
    <w:rsid w:val="00541CA3"/>
    <w:rsid w:val="005546A9"/>
    <w:rsid w:val="00557AA1"/>
    <w:rsid w:val="005736CF"/>
    <w:rsid w:val="005756E4"/>
    <w:rsid w:val="005824AE"/>
    <w:rsid w:val="005846FB"/>
    <w:rsid w:val="005A05C1"/>
    <w:rsid w:val="005A4A3B"/>
    <w:rsid w:val="005A4CB5"/>
    <w:rsid w:val="005B2316"/>
    <w:rsid w:val="005F0DCE"/>
    <w:rsid w:val="00610269"/>
    <w:rsid w:val="0061068C"/>
    <w:rsid w:val="00637D5B"/>
    <w:rsid w:val="0064203F"/>
    <w:rsid w:val="0064560F"/>
    <w:rsid w:val="00660727"/>
    <w:rsid w:val="00662A86"/>
    <w:rsid w:val="0067526E"/>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42E"/>
    <w:rsid w:val="00840934"/>
    <w:rsid w:val="00844DAA"/>
    <w:rsid w:val="008450C7"/>
    <w:rsid w:val="008740CB"/>
    <w:rsid w:val="00876A73"/>
    <w:rsid w:val="008A52D1"/>
    <w:rsid w:val="008B2A38"/>
    <w:rsid w:val="008C490E"/>
    <w:rsid w:val="00930A5C"/>
    <w:rsid w:val="00934503"/>
    <w:rsid w:val="00944994"/>
    <w:rsid w:val="00972598"/>
    <w:rsid w:val="00983FF3"/>
    <w:rsid w:val="009848E9"/>
    <w:rsid w:val="009B1CD0"/>
    <w:rsid w:val="009B45B9"/>
    <w:rsid w:val="009B70A8"/>
    <w:rsid w:val="009C4738"/>
    <w:rsid w:val="009D661E"/>
    <w:rsid w:val="00A34D04"/>
    <w:rsid w:val="00A53FD3"/>
    <w:rsid w:val="00A70643"/>
    <w:rsid w:val="00A95FDC"/>
    <w:rsid w:val="00AE7831"/>
    <w:rsid w:val="00B02608"/>
    <w:rsid w:val="00B0289C"/>
    <w:rsid w:val="00B054DA"/>
    <w:rsid w:val="00B830BB"/>
    <w:rsid w:val="00B87564"/>
    <w:rsid w:val="00BA44E5"/>
    <w:rsid w:val="00BD767E"/>
    <w:rsid w:val="00BE6078"/>
    <w:rsid w:val="00C02AC8"/>
    <w:rsid w:val="00C23457"/>
    <w:rsid w:val="00C630AD"/>
    <w:rsid w:val="00C83930"/>
    <w:rsid w:val="00C91060"/>
    <w:rsid w:val="00C911FE"/>
    <w:rsid w:val="00CD185D"/>
    <w:rsid w:val="00CD46CC"/>
    <w:rsid w:val="00CE67FD"/>
    <w:rsid w:val="00D03851"/>
    <w:rsid w:val="00D26AD2"/>
    <w:rsid w:val="00D337D7"/>
    <w:rsid w:val="00D412FD"/>
    <w:rsid w:val="00D46BC7"/>
    <w:rsid w:val="00D90A00"/>
    <w:rsid w:val="00E037BE"/>
    <w:rsid w:val="00E06250"/>
    <w:rsid w:val="00E125FA"/>
    <w:rsid w:val="00E20DB0"/>
    <w:rsid w:val="00E2548C"/>
    <w:rsid w:val="00E47798"/>
    <w:rsid w:val="00E74C76"/>
    <w:rsid w:val="00E83937"/>
    <w:rsid w:val="00E96FF6"/>
    <w:rsid w:val="00EA2514"/>
    <w:rsid w:val="00EB6AA8"/>
    <w:rsid w:val="00EF2B34"/>
    <w:rsid w:val="00F030B5"/>
    <w:rsid w:val="00F73379"/>
    <w:rsid w:val="00F92811"/>
    <w:rsid w:val="00F9766B"/>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6C2B17B5"/>
  <w15:docId w15:val="{D78BFA60-FA51-420B-A719-E58BA2DA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rsid w:val="00A95FDC"/>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rsid w:val="00A95FDC"/>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rsid w:val="00A95FDC"/>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
    <w:qFormat/>
    <w:rsid w:val="00A95FD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rsid w:val="00A95FDC"/>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rsid w:val="00A95FDC"/>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rsid w:val="00A95FDC"/>
    <w:pPr>
      <w:keepNext/>
      <w:numPr>
        <w:ilvl w:val="6"/>
        <w:numId w:val="1"/>
      </w:numPr>
      <w:outlineLvl w:val="6"/>
    </w:pPr>
    <w:rPr>
      <w:rFonts w:ascii="Arial" w:hAnsi="Arial" w:cs="Arial"/>
      <w:bCs/>
      <w:i/>
      <w:sz w:val="16"/>
    </w:rPr>
  </w:style>
  <w:style w:type="paragraph" w:styleId="Titre8">
    <w:name w:val="heading 8"/>
    <w:basedOn w:val="Normal"/>
    <w:next w:val="Normal"/>
    <w:uiPriority w:val="9"/>
    <w:qFormat/>
    <w:rsid w:val="00A95FDC"/>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rsid w:val="00A95FDC"/>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95FDC"/>
    <w:rPr>
      <w:rFonts w:ascii="Wingdings" w:hAnsi="Wingdings" w:cs="Wingdings"/>
    </w:rPr>
  </w:style>
  <w:style w:type="character" w:customStyle="1" w:styleId="Policepardfaut2">
    <w:name w:val="Police par défaut2"/>
    <w:rsid w:val="00A95FDC"/>
  </w:style>
  <w:style w:type="character" w:customStyle="1" w:styleId="Absatz-Standardschriftart">
    <w:name w:val="Absatz-Standardschriftart"/>
    <w:rsid w:val="00A95FDC"/>
  </w:style>
  <w:style w:type="character" w:customStyle="1" w:styleId="WW-Absatz-Standardschriftart">
    <w:name w:val="WW-Absatz-Standardschriftart"/>
    <w:rsid w:val="00A95FDC"/>
  </w:style>
  <w:style w:type="character" w:customStyle="1" w:styleId="WW-Absatz-Standardschriftart1">
    <w:name w:val="WW-Absatz-Standardschriftart1"/>
    <w:rsid w:val="00A95FDC"/>
  </w:style>
  <w:style w:type="character" w:customStyle="1" w:styleId="WW-Absatz-Standardschriftart11">
    <w:name w:val="WW-Absatz-Standardschriftart11"/>
    <w:rsid w:val="00A95FDC"/>
  </w:style>
  <w:style w:type="character" w:customStyle="1" w:styleId="WW-Absatz-Standardschriftart111">
    <w:name w:val="WW-Absatz-Standardschriftart111"/>
    <w:rsid w:val="00A95FDC"/>
  </w:style>
  <w:style w:type="character" w:customStyle="1" w:styleId="WW-Absatz-Standardschriftart1111">
    <w:name w:val="WW-Absatz-Standardschriftart1111"/>
    <w:rsid w:val="00A95FDC"/>
  </w:style>
  <w:style w:type="character" w:customStyle="1" w:styleId="WW8Num1z0">
    <w:name w:val="WW8Num1z0"/>
    <w:rsid w:val="00A95FDC"/>
    <w:rPr>
      <w:rFonts w:cs="Times New Roman"/>
    </w:rPr>
  </w:style>
  <w:style w:type="character" w:customStyle="1" w:styleId="WW8Num2z1">
    <w:name w:val="WW8Num2z1"/>
    <w:rsid w:val="00A95FDC"/>
    <w:rPr>
      <w:rFonts w:ascii="Courier New" w:hAnsi="Courier New" w:cs="Courier New"/>
    </w:rPr>
  </w:style>
  <w:style w:type="character" w:customStyle="1" w:styleId="WW8Num2z3">
    <w:name w:val="WW8Num2z3"/>
    <w:rsid w:val="00A95FDC"/>
    <w:rPr>
      <w:rFonts w:ascii="Symbol" w:hAnsi="Symbol" w:cs="Symbol"/>
    </w:rPr>
  </w:style>
  <w:style w:type="character" w:customStyle="1" w:styleId="WW8Num3z0">
    <w:name w:val="WW8Num3z0"/>
    <w:rsid w:val="00A95FDC"/>
    <w:rPr>
      <w:rFonts w:ascii="Wingdings" w:hAnsi="Wingdings" w:cs="Wingdings"/>
      <w:sz w:val="16"/>
    </w:rPr>
  </w:style>
  <w:style w:type="character" w:customStyle="1" w:styleId="WW8Num3z1">
    <w:name w:val="WW8Num3z1"/>
    <w:rsid w:val="00A95FDC"/>
    <w:rPr>
      <w:rFonts w:ascii="Courier New" w:hAnsi="Courier New" w:cs="Courier New"/>
    </w:rPr>
  </w:style>
  <w:style w:type="character" w:customStyle="1" w:styleId="WW8Num3z2">
    <w:name w:val="WW8Num3z2"/>
    <w:rsid w:val="00A95FDC"/>
    <w:rPr>
      <w:rFonts w:ascii="Wingdings" w:hAnsi="Wingdings" w:cs="Wingdings"/>
    </w:rPr>
  </w:style>
  <w:style w:type="character" w:customStyle="1" w:styleId="WW8Num3z3">
    <w:name w:val="WW8Num3z3"/>
    <w:rsid w:val="00A95FDC"/>
    <w:rPr>
      <w:rFonts w:ascii="Symbol" w:hAnsi="Symbol" w:cs="Symbol"/>
    </w:rPr>
  </w:style>
  <w:style w:type="character" w:customStyle="1" w:styleId="WW8Num4z0">
    <w:name w:val="WW8Num4z0"/>
    <w:rsid w:val="00A95FDC"/>
    <w:rPr>
      <w:rFonts w:ascii="Wingdings" w:hAnsi="Wingdings" w:cs="Wingdings"/>
    </w:rPr>
  </w:style>
  <w:style w:type="character" w:customStyle="1" w:styleId="WW8Num4z1">
    <w:name w:val="WW8Num4z1"/>
    <w:rsid w:val="00A95FDC"/>
    <w:rPr>
      <w:rFonts w:ascii="Courier New" w:hAnsi="Courier New" w:cs="Courier New"/>
    </w:rPr>
  </w:style>
  <w:style w:type="character" w:customStyle="1" w:styleId="WW8Num4z3">
    <w:name w:val="WW8Num4z3"/>
    <w:rsid w:val="00A95FDC"/>
    <w:rPr>
      <w:rFonts w:ascii="Symbol" w:hAnsi="Symbol" w:cs="Symbol"/>
    </w:rPr>
  </w:style>
  <w:style w:type="character" w:customStyle="1" w:styleId="WW8Num5z0">
    <w:name w:val="WW8Num5z0"/>
    <w:rsid w:val="00A95FDC"/>
    <w:rPr>
      <w:rFonts w:ascii="Symbol" w:hAnsi="Symbol" w:cs="Symbol"/>
    </w:rPr>
  </w:style>
  <w:style w:type="character" w:customStyle="1" w:styleId="WW8Num6z0">
    <w:name w:val="WW8Num6z0"/>
    <w:rsid w:val="00A95FDC"/>
    <w:rPr>
      <w:rFonts w:cs="Times New Roman"/>
    </w:rPr>
  </w:style>
  <w:style w:type="character" w:customStyle="1" w:styleId="WW8Num7z0">
    <w:name w:val="WW8Num7z0"/>
    <w:rsid w:val="00A95FDC"/>
    <w:rPr>
      <w:rFonts w:ascii="Wingdings" w:hAnsi="Wingdings" w:cs="Wingdings"/>
      <w:i w:val="0"/>
    </w:rPr>
  </w:style>
  <w:style w:type="character" w:customStyle="1" w:styleId="WW8Num7z1">
    <w:name w:val="WW8Num7z1"/>
    <w:rsid w:val="00A95FDC"/>
    <w:rPr>
      <w:rFonts w:ascii="Courier New" w:hAnsi="Courier New" w:cs="Courier New"/>
    </w:rPr>
  </w:style>
  <w:style w:type="character" w:customStyle="1" w:styleId="WW8Num7z2">
    <w:name w:val="WW8Num7z2"/>
    <w:rsid w:val="00A95FDC"/>
    <w:rPr>
      <w:rFonts w:ascii="Wingdings" w:hAnsi="Wingdings" w:cs="Wingdings"/>
    </w:rPr>
  </w:style>
  <w:style w:type="character" w:customStyle="1" w:styleId="WW8Num7z3">
    <w:name w:val="WW8Num7z3"/>
    <w:rsid w:val="00A95FDC"/>
    <w:rPr>
      <w:rFonts w:ascii="Symbol" w:hAnsi="Symbol" w:cs="Symbol"/>
    </w:rPr>
  </w:style>
  <w:style w:type="character" w:customStyle="1" w:styleId="WW8Num8z0">
    <w:name w:val="WW8Num8z0"/>
    <w:rsid w:val="00A95FDC"/>
    <w:rPr>
      <w:rFonts w:ascii="Arial" w:hAnsi="Arial" w:cs="Arial"/>
    </w:rPr>
  </w:style>
  <w:style w:type="character" w:customStyle="1" w:styleId="WW8Num9z0">
    <w:name w:val="WW8Num9z0"/>
    <w:rsid w:val="00A95FDC"/>
    <w:rPr>
      <w:rFonts w:ascii="Times New Roman" w:eastAsia="Times New Roman" w:hAnsi="Times New Roman" w:cs="Times New Roman"/>
    </w:rPr>
  </w:style>
  <w:style w:type="character" w:customStyle="1" w:styleId="WW8Num9z1">
    <w:name w:val="WW8Num9z1"/>
    <w:rsid w:val="00A95FDC"/>
    <w:rPr>
      <w:rFonts w:ascii="Courier New" w:hAnsi="Courier New" w:cs="Courier New"/>
    </w:rPr>
  </w:style>
  <w:style w:type="character" w:customStyle="1" w:styleId="WW8Num9z2">
    <w:name w:val="WW8Num9z2"/>
    <w:rsid w:val="00A95FDC"/>
    <w:rPr>
      <w:rFonts w:ascii="Wingdings" w:hAnsi="Wingdings" w:cs="Wingdings"/>
    </w:rPr>
  </w:style>
  <w:style w:type="character" w:customStyle="1" w:styleId="WW8Num9z3">
    <w:name w:val="WW8Num9z3"/>
    <w:rsid w:val="00A95FDC"/>
    <w:rPr>
      <w:rFonts w:ascii="Symbol" w:hAnsi="Symbol" w:cs="Symbol"/>
    </w:rPr>
  </w:style>
  <w:style w:type="character" w:customStyle="1" w:styleId="WW8Num10z0">
    <w:name w:val="WW8Num10z0"/>
    <w:rsid w:val="00A95FDC"/>
    <w:rPr>
      <w:rFonts w:ascii="Arial" w:eastAsia="Times New Roman" w:hAnsi="Arial" w:cs="Arial"/>
    </w:rPr>
  </w:style>
  <w:style w:type="character" w:customStyle="1" w:styleId="WW8Num10z1">
    <w:name w:val="WW8Num10z1"/>
    <w:rsid w:val="00A95FDC"/>
    <w:rPr>
      <w:rFonts w:ascii="Courier New" w:hAnsi="Courier New" w:cs="Courier New"/>
    </w:rPr>
  </w:style>
  <w:style w:type="character" w:customStyle="1" w:styleId="WW8Num10z2">
    <w:name w:val="WW8Num10z2"/>
    <w:rsid w:val="00A95FDC"/>
    <w:rPr>
      <w:rFonts w:ascii="Wingdings" w:hAnsi="Wingdings" w:cs="Wingdings"/>
    </w:rPr>
  </w:style>
  <w:style w:type="character" w:customStyle="1" w:styleId="WW8Num10z3">
    <w:name w:val="WW8Num10z3"/>
    <w:rsid w:val="00A95FDC"/>
    <w:rPr>
      <w:rFonts w:ascii="Symbol" w:hAnsi="Symbol" w:cs="Symbol"/>
    </w:rPr>
  </w:style>
  <w:style w:type="character" w:customStyle="1" w:styleId="WW8Num11z0">
    <w:name w:val="WW8Num11z0"/>
    <w:rsid w:val="00A95FDC"/>
    <w:rPr>
      <w:rFonts w:ascii="Wingdings" w:hAnsi="Wingdings" w:cs="Wingdings"/>
    </w:rPr>
  </w:style>
  <w:style w:type="character" w:customStyle="1" w:styleId="WW8Num11z1">
    <w:name w:val="WW8Num11z1"/>
    <w:rsid w:val="00A95FDC"/>
    <w:rPr>
      <w:rFonts w:ascii="Courier New" w:hAnsi="Courier New" w:cs="Courier New"/>
    </w:rPr>
  </w:style>
  <w:style w:type="character" w:customStyle="1" w:styleId="WW8Num11z3">
    <w:name w:val="WW8Num11z3"/>
    <w:rsid w:val="00A95FDC"/>
    <w:rPr>
      <w:rFonts w:ascii="Symbol" w:hAnsi="Symbol" w:cs="Symbol"/>
    </w:rPr>
  </w:style>
  <w:style w:type="character" w:customStyle="1" w:styleId="Policepardfaut1">
    <w:name w:val="Police par défaut1"/>
    <w:rsid w:val="00A95FDC"/>
  </w:style>
  <w:style w:type="character" w:customStyle="1" w:styleId="Caractresdenotedebasdepage">
    <w:name w:val="Caractères de note de bas de page"/>
    <w:rsid w:val="00A95FDC"/>
    <w:rPr>
      <w:rFonts w:cs="Times New Roman"/>
      <w:vertAlign w:val="superscript"/>
    </w:rPr>
  </w:style>
  <w:style w:type="character" w:styleId="Numrodepage">
    <w:name w:val="page number"/>
    <w:rsid w:val="00A95FDC"/>
    <w:rPr>
      <w:rFonts w:cs="Times New Roman"/>
    </w:rPr>
  </w:style>
  <w:style w:type="character" w:customStyle="1" w:styleId="Marquedecommentaire1">
    <w:name w:val="Marque de commentaire1"/>
    <w:rsid w:val="00A95FDC"/>
    <w:rPr>
      <w:rFonts w:cs="Times New Roman"/>
      <w:sz w:val="16"/>
    </w:rPr>
  </w:style>
  <w:style w:type="character" w:styleId="Lienhypertexte">
    <w:name w:val="Hyperlink"/>
    <w:rsid w:val="00A95FDC"/>
    <w:rPr>
      <w:rFonts w:cs="Times New Roman"/>
      <w:color w:val="0000FF"/>
      <w:u w:val="single"/>
    </w:rPr>
  </w:style>
  <w:style w:type="character" w:styleId="lev">
    <w:name w:val="Strong"/>
    <w:qFormat/>
    <w:rsid w:val="00A95FDC"/>
    <w:rPr>
      <w:rFonts w:cs="Times New Roman"/>
      <w:b/>
      <w:bCs/>
    </w:rPr>
  </w:style>
  <w:style w:type="character" w:customStyle="1" w:styleId="Appelnotedebasdep1">
    <w:name w:val="Appel note de bas de p.1"/>
    <w:rsid w:val="00A95FDC"/>
    <w:rPr>
      <w:vertAlign w:val="superscript"/>
    </w:rPr>
  </w:style>
  <w:style w:type="character" w:customStyle="1" w:styleId="Caractresdenotedefin">
    <w:name w:val="Caractères de note de fin"/>
    <w:rsid w:val="00A95FDC"/>
    <w:rPr>
      <w:vertAlign w:val="superscript"/>
    </w:rPr>
  </w:style>
  <w:style w:type="character" w:customStyle="1" w:styleId="WW-Caractresdenotedefin">
    <w:name w:val="WW-Caractères de note de fin"/>
    <w:rsid w:val="00A95FDC"/>
  </w:style>
  <w:style w:type="character" w:styleId="Appeldenotedefin">
    <w:name w:val="endnote reference"/>
    <w:rsid w:val="00A95FDC"/>
    <w:rPr>
      <w:vertAlign w:val="superscript"/>
    </w:rPr>
  </w:style>
  <w:style w:type="character" w:styleId="Appelnotedebasdep">
    <w:name w:val="footnote reference"/>
    <w:rsid w:val="00A95FDC"/>
    <w:rPr>
      <w:vertAlign w:val="superscript"/>
    </w:rPr>
  </w:style>
  <w:style w:type="paragraph" w:customStyle="1" w:styleId="Titre20">
    <w:name w:val="Titre2"/>
    <w:basedOn w:val="Normal"/>
    <w:next w:val="Corpsdetexte"/>
    <w:rsid w:val="00A95FDC"/>
    <w:pPr>
      <w:keepNext/>
      <w:spacing w:before="240" w:after="120"/>
    </w:pPr>
    <w:rPr>
      <w:rFonts w:ascii="Arial" w:eastAsia="Microsoft YaHei" w:hAnsi="Arial" w:cs="Mangal"/>
      <w:sz w:val="28"/>
      <w:szCs w:val="28"/>
    </w:rPr>
  </w:style>
  <w:style w:type="paragraph" w:styleId="Corpsdetexte">
    <w:name w:val="Body Text"/>
    <w:basedOn w:val="Normal"/>
    <w:rsid w:val="00A95FDC"/>
    <w:pPr>
      <w:tabs>
        <w:tab w:val="left" w:pos="426"/>
      </w:tabs>
      <w:spacing w:before="60"/>
      <w:jc w:val="both"/>
    </w:pPr>
    <w:rPr>
      <w:rFonts w:ascii="Arial" w:hAnsi="Arial" w:cs="Arial"/>
      <w:b/>
      <w:sz w:val="24"/>
    </w:rPr>
  </w:style>
  <w:style w:type="paragraph" w:styleId="Liste">
    <w:name w:val="List"/>
    <w:basedOn w:val="Corpsdetexte"/>
    <w:rsid w:val="00A95FDC"/>
    <w:rPr>
      <w:rFonts w:cs="Mangal"/>
    </w:rPr>
  </w:style>
  <w:style w:type="paragraph" w:styleId="Lgende">
    <w:name w:val="caption"/>
    <w:basedOn w:val="Normal"/>
    <w:next w:val="Normal"/>
    <w:qFormat/>
    <w:rsid w:val="00A95FDC"/>
    <w:pPr>
      <w:tabs>
        <w:tab w:val="left" w:pos="426"/>
        <w:tab w:val="left" w:pos="851"/>
      </w:tabs>
      <w:jc w:val="both"/>
    </w:pPr>
    <w:rPr>
      <w:rFonts w:ascii="Arial" w:hAnsi="Arial" w:cs="Arial"/>
      <w:b/>
    </w:rPr>
  </w:style>
  <w:style w:type="paragraph" w:customStyle="1" w:styleId="Index">
    <w:name w:val="Index"/>
    <w:basedOn w:val="Normal"/>
    <w:rsid w:val="00A95FDC"/>
    <w:pPr>
      <w:suppressLineNumbers/>
    </w:pPr>
    <w:rPr>
      <w:rFonts w:cs="Mangal"/>
    </w:rPr>
  </w:style>
  <w:style w:type="paragraph" w:customStyle="1" w:styleId="Titre10">
    <w:name w:val="Titre1"/>
    <w:basedOn w:val="Normal"/>
    <w:next w:val="Corpsdetexte"/>
    <w:rsid w:val="00A95FDC"/>
    <w:pPr>
      <w:keepNext/>
      <w:spacing w:before="240" w:after="120"/>
    </w:pPr>
    <w:rPr>
      <w:rFonts w:ascii="Arial" w:eastAsia="Microsoft YaHei" w:hAnsi="Arial" w:cs="Mangal"/>
      <w:sz w:val="28"/>
      <w:szCs w:val="28"/>
    </w:rPr>
  </w:style>
  <w:style w:type="paragraph" w:styleId="En-tte">
    <w:name w:val="header"/>
    <w:basedOn w:val="Normal"/>
    <w:link w:val="En-tteCar"/>
    <w:rsid w:val="00A95FDC"/>
    <w:pPr>
      <w:tabs>
        <w:tab w:val="center" w:pos="4536"/>
        <w:tab w:val="right" w:pos="9072"/>
      </w:tabs>
    </w:pPr>
  </w:style>
  <w:style w:type="paragraph" w:styleId="Pieddepage">
    <w:name w:val="footer"/>
    <w:basedOn w:val="Normal"/>
    <w:link w:val="PieddepageCar"/>
    <w:rsid w:val="00A95FDC"/>
    <w:pPr>
      <w:tabs>
        <w:tab w:val="center" w:pos="4536"/>
        <w:tab w:val="right" w:pos="9072"/>
      </w:tabs>
    </w:pPr>
  </w:style>
  <w:style w:type="paragraph" w:styleId="Notedebasdepage">
    <w:name w:val="footnote text"/>
    <w:basedOn w:val="Normal"/>
    <w:rsid w:val="00A95FDC"/>
  </w:style>
  <w:style w:type="paragraph" w:customStyle="1" w:styleId="ftiret">
    <w:name w:val="f_tiret"/>
    <w:basedOn w:val="Normal"/>
    <w:rsid w:val="00A95FDC"/>
    <w:pPr>
      <w:tabs>
        <w:tab w:val="left" w:pos="426"/>
      </w:tabs>
      <w:spacing w:before="60"/>
      <w:ind w:left="142" w:hanging="142"/>
      <w:jc w:val="both"/>
    </w:pPr>
  </w:style>
  <w:style w:type="paragraph" w:customStyle="1" w:styleId="fcasegauche">
    <w:name w:val="f_case_gauche"/>
    <w:basedOn w:val="Normal"/>
    <w:rsid w:val="00A95FDC"/>
    <w:pPr>
      <w:spacing w:after="60"/>
      <w:ind w:left="284" w:hanging="284"/>
      <w:jc w:val="both"/>
    </w:pPr>
  </w:style>
  <w:style w:type="paragraph" w:customStyle="1" w:styleId="fcase1ertab">
    <w:name w:val="f_case_1ertab"/>
    <w:basedOn w:val="Normal"/>
    <w:rsid w:val="00A95FDC"/>
    <w:pPr>
      <w:tabs>
        <w:tab w:val="left" w:pos="426"/>
      </w:tabs>
      <w:ind w:left="709" w:hanging="709"/>
      <w:jc w:val="both"/>
    </w:pPr>
  </w:style>
  <w:style w:type="paragraph" w:customStyle="1" w:styleId="fcase2metab">
    <w:name w:val="f_case_2èmetab"/>
    <w:basedOn w:val="Normal"/>
    <w:rsid w:val="00A95FDC"/>
    <w:pPr>
      <w:tabs>
        <w:tab w:val="left" w:pos="426"/>
        <w:tab w:val="left" w:pos="851"/>
      </w:tabs>
      <w:ind w:left="1134" w:hanging="1134"/>
      <w:jc w:val="both"/>
    </w:pPr>
  </w:style>
  <w:style w:type="paragraph" w:customStyle="1" w:styleId="Commentaire1">
    <w:name w:val="Commentaire1"/>
    <w:basedOn w:val="Normal"/>
    <w:rsid w:val="00A95FDC"/>
  </w:style>
  <w:style w:type="paragraph" w:customStyle="1" w:styleId="Corpsdetexte21">
    <w:name w:val="Corps de texte 21"/>
    <w:basedOn w:val="Normal"/>
    <w:rsid w:val="00A95FDC"/>
    <w:pPr>
      <w:tabs>
        <w:tab w:val="left" w:pos="6237"/>
      </w:tabs>
      <w:spacing w:before="120"/>
    </w:pPr>
    <w:rPr>
      <w:rFonts w:ascii="Arial" w:hAnsi="Arial" w:cs="Arial"/>
      <w:i/>
      <w:sz w:val="24"/>
    </w:rPr>
  </w:style>
  <w:style w:type="paragraph" w:customStyle="1" w:styleId="Corpsdetexte31">
    <w:name w:val="Corps de texte 31"/>
    <w:basedOn w:val="Normal"/>
    <w:rsid w:val="00A95FDC"/>
    <w:rPr>
      <w:rFonts w:ascii="Arial" w:hAnsi="Arial" w:cs="Arial"/>
      <w:bCs/>
      <w:i/>
      <w:iCs/>
      <w:sz w:val="16"/>
    </w:rPr>
  </w:style>
  <w:style w:type="paragraph" w:styleId="Retraitcorpsdetexte">
    <w:name w:val="Body Text Indent"/>
    <w:basedOn w:val="Normal"/>
    <w:rsid w:val="00A95FDC"/>
    <w:pPr>
      <w:ind w:left="567"/>
    </w:pPr>
    <w:rPr>
      <w:rFonts w:ascii="Arial" w:hAnsi="Arial" w:cs="Arial"/>
      <w:bCs/>
      <w:i/>
      <w:iCs/>
      <w:sz w:val="16"/>
    </w:rPr>
  </w:style>
  <w:style w:type="paragraph" w:styleId="NormalWeb">
    <w:name w:val="Normal (Web)"/>
    <w:basedOn w:val="Normal"/>
    <w:rsid w:val="00A95FDC"/>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95FDC"/>
    <w:pPr>
      <w:ind w:left="2268"/>
    </w:pPr>
    <w:rPr>
      <w:rFonts w:ascii="Arial" w:hAnsi="Arial" w:cs="Arial"/>
      <w:i/>
      <w:iCs/>
      <w:sz w:val="16"/>
      <w:szCs w:val="16"/>
    </w:rPr>
  </w:style>
  <w:style w:type="paragraph" w:styleId="Textedebulles">
    <w:name w:val="Balloon Text"/>
    <w:basedOn w:val="Normal"/>
    <w:rsid w:val="00A95FDC"/>
    <w:rPr>
      <w:rFonts w:ascii="Tahoma" w:hAnsi="Tahoma" w:cs="Tahoma"/>
      <w:sz w:val="16"/>
      <w:szCs w:val="16"/>
    </w:rPr>
  </w:style>
  <w:style w:type="paragraph" w:styleId="Objetducommentaire">
    <w:name w:val="annotation subject"/>
    <w:basedOn w:val="Commentaire1"/>
    <w:next w:val="Commentaire1"/>
    <w:rsid w:val="00A95FDC"/>
    <w:rPr>
      <w:b/>
      <w:bCs/>
    </w:rPr>
  </w:style>
  <w:style w:type="paragraph" w:customStyle="1" w:styleId="Contenudetableau">
    <w:name w:val="Contenu de tableau"/>
    <w:basedOn w:val="Normal"/>
    <w:rsid w:val="00A95FDC"/>
    <w:pPr>
      <w:suppressLineNumbers/>
    </w:pPr>
  </w:style>
  <w:style w:type="paragraph" w:customStyle="1" w:styleId="Titredetableau">
    <w:name w:val="Titre de tableau"/>
    <w:basedOn w:val="Contenudetableau"/>
    <w:rsid w:val="00A95FDC"/>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Titre4Car">
    <w:name w:val="Titre 4 Car"/>
    <w:link w:val="Titre4"/>
    <w:uiPriority w:val="9"/>
    <w:rsid w:val="00944994"/>
    <w:rPr>
      <w:rFonts w:ascii="Arial" w:hAnsi="Arial" w:cs="Arial"/>
      <w:b/>
      <w:lang w:eastAsia="zh-CN"/>
    </w:rPr>
  </w:style>
  <w:style w:type="paragraph" w:styleId="Rvision">
    <w:name w:val="Revision"/>
    <w:hidden/>
    <w:uiPriority w:val="99"/>
    <w:semiHidden/>
    <w:rsid w:val="002D7740"/>
    <w:rPr>
      <w:rFonts w:ascii="Univers" w:hAnsi="Univers" w:cs="Univers"/>
      <w:lang w:eastAsia="zh-CN"/>
    </w:rPr>
  </w:style>
  <w:style w:type="character" w:styleId="Lienhypertextesuivivisit">
    <w:name w:val="FollowedHyperlink"/>
    <w:basedOn w:val="Policepardfaut"/>
    <w:uiPriority w:val="99"/>
    <w:semiHidden/>
    <w:unhideWhenUsed/>
    <w:rsid w:val="0064203F"/>
    <w:rPr>
      <w:color w:val="800080" w:themeColor="followedHyperlink"/>
      <w:u w:val="single"/>
    </w:rPr>
  </w:style>
  <w:style w:type="paragraph" w:customStyle="1" w:styleId="Standard">
    <w:name w:val="Standard"/>
    <w:autoRedefine/>
    <w:rsid w:val="00347DAE"/>
    <w:pPr>
      <w:widowControl w:val="0"/>
      <w:suppressAutoHyphens/>
      <w:autoSpaceDN w:val="0"/>
      <w:jc w:val="both"/>
      <w:textAlignment w:val="center"/>
    </w:pPr>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57726">
      <w:bodyDiv w:val="1"/>
      <w:marLeft w:val="0"/>
      <w:marRight w:val="0"/>
      <w:marTop w:val="0"/>
      <w:marBottom w:val="0"/>
      <w:divBdr>
        <w:top w:val="none" w:sz="0" w:space="0" w:color="auto"/>
        <w:left w:val="none" w:sz="0" w:space="0" w:color="auto"/>
        <w:bottom w:val="none" w:sz="0" w:space="0" w:color="auto"/>
        <w:right w:val="none" w:sz="0" w:space="0" w:color="auto"/>
      </w:divBdr>
    </w:div>
    <w:div w:id="382603627">
      <w:bodyDiv w:val="1"/>
      <w:marLeft w:val="0"/>
      <w:marRight w:val="0"/>
      <w:marTop w:val="0"/>
      <w:marBottom w:val="0"/>
      <w:divBdr>
        <w:top w:val="none" w:sz="0" w:space="0" w:color="auto"/>
        <w:left w:val="none" w:sz="0" w:space="0" w:color="auto"/>
        <w:bottom w:val="none" w:sz="0" w:space="0" w:color="auto"/>
        <w:right w:val="none" w:sz="0" w:space="0" w:color="auto"/>
      </w:divBdr>
      <w:divsChild>
        <w:div w:id="137497571">
          <w:marLeft w:val="0"/>
          <w:marRight w:val="0"/>
          <w:marTop w:val="0"/>
          <w:marBottom w:val="0"/>
          <w:divBdr>
            <w:top w:val="none" w:sz="0" w:space="0" w:color="auto"/>
            <w:left w:val="none" w:sz="0" w:space="0" w:color="auto"/>
            <w:bottom w:val="none" w:sz="0" w:space="0" w:color="auto"/>
            <w:right w:val="none" w:sz="0" w:space="0" w:color="auto"/>
          </w:divBdr>
          <w:divsChild>
            <w:div w:id="101831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7923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1355644">
      <w:bodyDiv w:val="1"/>
      <w:marLeft w:val="0"/>
      <w:marRight w:val="0"/>
      <w:marTop w:val="0"/>
      <w:marBottom w:val="0"/>
      <w:divBdr>
        <w:top w:val="none" w:sz="0" w:space="0" w:color="auto"/>
        <w:left w:val="none" w:sz="0" w:space="0" w:color="auto"/>
        <w:bottom w:val="none" w:sz="0" w:space="0" w:color="auto"/>
        <w:right w:val="none" w:sz="0" w:space="0" w:color="auto"/>
      </w:divBdr>
      <w:divsChild>
        <w:div w:id="472407164">
          <w:marLeft w:val="0"/>
          <w:marRight w:val="0"/>
          <w:marTop w:val="0"/>
          <w:marBottom w:val="0"/>
          <w:divBdr>
            <w:top w:val="none" w:sz="0" w:space="0" w:color="auto"/>
            <w:left w:val="none" w:sz="0" w:space="0" w:color="auto"/>
            <w:bottom w:val="none" w:sz="0" w:space="0" w:color="auto"/>
            <w:right w:val="none" w:sz="0" w:space="0" w:color="auto"/>
          </w:divBdr>
          <w:divsChild>
            <w:div w:id="71415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49926-D99E-4529-B46F-9960EA60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64</TotalTime>
  <Pages>6</Pages>
  <Words>2314</Words>
  <Characters>12730</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15014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AGNETTI SABRINA</dc:creator>
  <cp:lastModifiedBy>TREBAOL Lucie</cp:lastModifiedBy>
  <cp:revision>3</cp:revision>
  <cp:lastPrinted>2016-11-04T11:53:00Z</cp:lastPrinted>
  <dcterms:created xsi:type="dcterms:W3CDTF">2025-10-17T07:26:00Z</dcterms:created>
  <dcterms:modified xsi:type="dcterms:W3CDTF">2025-10-17T08:34:00Z</dcterms:modified>
</cp:coreProperties>
</file>